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317DABE" w14:textId="08AFEF98" w:rsidR="00946866" w:rsidRPr="00946866" w:rsidRDefault="00A07261" w:rsidP="00A07261">
      <w:pPr>
        <w:autoSpaceDE w:val="0"/>
        <w:jc w:val="center"/>
        <w:rPr>
          <w:b/>
          <w:bCs/>
          <w:u w:val="single"/>
        </w:rPr>
      </w:pPr>
      <w:r w:rsidRPr="00946866">
        <w:rPr>
          <w:b/>
          <w:bCs/>
          <w:u w:val="single"/>
        </w:rPr>
        <w:t>ANEXO I</w:t>
      </w:r>
      <w:r w:rsidR="00946866" w:rsidRPr="00946866">
        <w:rPr>
          <w:b/>
          <w:bCs/>
          <w:u w:val="single"/>
        </w:rPr>
        <w:t xml:space="preserve"> DO TERMO DE REFERÊNCIA</w:t>
      </w:r>
    </w:p>
    <w:p w14:paraId="56E433AD" w14:textId="77777777" w:rsidR="00946866" w:rsidRDefault="00946866" w:rsidP="00A07261">
      <w:pPr>
        <w:autoSpaceDE w:val="0"/>
        <w:jc w:val="center"/>
      </w:pPr>
    </w:p>
    <w:p w14:paraId="22CF8B4D" w14:textId="152F6938" w:rsidR="00A07261" w:rsidRPr="00946866" w:rsidRDefault="00A07261" w:rsidP="00A07261">
      <w:pPr>
        <w:autoSpaceDE w:val="0"/>
        <w:jc w:val="center"/>
        <w:rPr>
          <w:b/>
          <w:bCs/>
        </w:rPr>
      </w:pPr>
      <w:r w:rsidRPr="00946866">
        <w:rPr>
          <w:b/>
          <w:bCs/>
        </w:rPr>
        <w:t>MODELO DE PLANILHA DE CUSTOS E FORMAÇÃO DE PREÇOS</w:t>
      </w:r>
    </w:p>
    <w:p w14:paraId="0F1FC7D7" w14:textId="77777777" w:rsidR="00A07261" w:rsidRPr="00D80CDA" w:rsidRDefault="00A07261" w:rsidP="00A07261">
      <w:pPr>
        <w:autoSpaceDE w:val="0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513"/>
        <w:gridCol w:w="1559"/>
      </w:tblGrid>
      <w:tr w:rsidR="00A07261" w:rsidRPr="00D80CDA" w14:paraId="767C498B" w14:textId="77777777" w:rsidTr="00946866">
        <w:trPr>
          <w:trHeight w:val="432"/>
        </w:trPr>
        <w:tc>
          <w:tcPr>
            <w:tcW w:w="9639" w:type="dxa"/>
            <w:gridSpan w:val="3"/>
            <w:shd w:val="clear" w:color="auto" w:fill="A6A6A6" w:themeFill="background1" w:themeFillShade="A6"/>
            <w:vAlign w:val="center"/>
          </w:tcPr>
          <w:p w14:paraId="514245CA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DADOS PARA COMPOSIÇÃO DOS CUSTOS REFERENTES A MÃO DE OBRA</w:t>
            </w:r>
          </w:p>
        </w:tc>
      </w:tr>
      <w:tr w:rsidR="00A07261" w:rsidRPr="00D80CDA" w14:paraId="0F1AF6F5" w14:textId="77777777" w:rsidTr="003F7AEE">
        <w:tc>
          <w:tcPr>
            <w:tcW w:w="567" w:type="dxa"/>
            <w:shd w:val="clear" w:color="auto" w:fill="auto"/>
          </w:tcPr>
          <w:p w14:paraId="191E60AB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5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F4DAC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 xml:space="preserve">Tipo de serviço (mesmo serviço com características distintas)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03993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399E825" w14:textId="77777777" w:rsidTr="003F7AEE">
        <w:tc>
          <w:tcPr>
            <w:tcW w:w="567" w:type="dxa"/>
            <w:shd w:val="clear" w:color="auto" w:fill="auto"/>
          </w:tcPr>
          <w:p w14:paraId="1880CC3B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5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7A1E4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Classificação Brasileira de Ocupações (CBO)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7A72F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3EE5AA7" w14:textId="77777777" w:rsidTr="003F7AEE">
        <w:tc>
          <w:tcPr>
            <w:tcW w:w="567" w:type="dxa"/>
            <w:shd w:val="clear" w:color="auto" w:fill="auto"/>
          </w:tcPr>
          <w:p w14:paraId="126B8892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5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62F433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Salário normativo da categoria profissional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3F13F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73DA012" w14:textId="77777777" w:rsidTr="003F7AEE">
        <w:tc>
          <w:tcPr>
            <w:tcW w:w="567" w:type="dxa"/>
            <w:shd w:val="clear" w:color="auto" w:fill="auto"/>
          </w:tcPr>
          <w:p w14:paraId="5A1883AC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5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803080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Categoria Profissional (vinculada à execução contratual)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D1A89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EAB68AA" w14:textId="77777777" w:rsidTr="003F7AEE">
        <w:tc>
          <w:tcPr>
            <w:tcW w:w="567" w:type="dxa"/>
            <w:shd w:val="clear" w:color="auto" w:fill="auto"/>
          </w:tcPr>
          <w:p w14:paraId="323285A4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513" w:type="dxa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73DB9C5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Data base da categoria (dia/mês/ano)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760CA88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70DB1F31" w14:textId="77777777" w:rsidR="00A07261" w:rsidRPr="00D80CDA" w:rsidRDefault="00A07261" w:rsidP="00A07261">
      <w:pPr>
        <w:autoSpaceDE w:val="0"/>
        <w:rPr>
          <w:b/>
          <w:bCs/>
          <w:sz w:val="16"/>
          <w:szCs w:val="16"/>
        </w:rPr>
      </w:pPr>
    </w:p>
    <w:p w14:paraId="2148880C" w14:textId="77777777" w:rsidR="00A07261" w:rsidRPr="00D80CDA" w:rsidRDefault="00A07261" w:rsidP="00A07261">
      <w:pPr>
        <w:autoSpaceDE w:val="0"/>
        <w:rPr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701"/>
        <w:gridCol w:w="1559"/>
      </w:tblGrid>
      <w:tr w:rsidR="00A07261" w:rsidRPr="00D80CDA" w14:paraId="77D4941E" w14:textId="77777777" w:rsidTr="003F7AEE">
        <w:tc>
          <w:tcPr>
            <w:tcW w:w="567" w:type="dxa"/>
            <w:shd w:val="clear" w:color="auto" w:fill="auto"/>
            <w:vAlign w:val="center"/>
          </w:tcPr>
          <w:p w14:paraId="769807E7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2" w:type="dxa"/>
            <w:shd w:val="clear" w:color="auto" w:fill="auto"/>
          </w:tcPr>
          <w:p w14:paraId="41741710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1: COMPOSIÇÃO DA REMUNERAÇÃO</w:t>
            </w:r>
          </w:p>
        </w:tc>
        <w:tc>
          <w:tcPr>
            <w:tcW w:w="1701" w:type="dxa"/>
          </w:tcPr>
          <w:p w14:paraId="1DA59B41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shd w:val="clear" w:color="auto" w:fill="auto"/>
          </w:tcPr>
          <w:p w14:paraId="7541C94D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5829F50F" w14:textId="77777777" w:rsidTr="003F7AEE">
        <w:tc>
          <w:tcPr>
            <w:tcW w:w="567" w:type="dxa"/>
            <w:shd w:val="clear" w:color="auto" w:fill="auto"/>
            <w:vAlign w:val="center"/>
          </w:tcPr>
          <w:p w14:paraId="31433A8F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7B2A5CEF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Salário Base</w:t>
            </w:r>
          </w:p>
        </w:tc>
        <w:tc>
          <w:tcPr>
            <w:tcW w:w="1701" w:type="dxa"/>
          </w:tcPr>
          <w:p w14:paraId="233C26A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5A28DE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BE7601F" w14:textId="77777777" w:rsidTr="003F7AEE">
        <w:tc>
          <w:tcPr>
            <w:tcW w:w="567" w:type="dxa"/>
            <w:shd w:val="clear" w:color="auto" w:fill="auto"/>
            <w:vAlign w:val="center"/>
          </w:tcPr>
          <w:p w14:paraId="5CAB381C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shd w:val="clear" w:color="auto" w:fill="auto"/>
          </w:tcPr>
          <w:p w14:paraId="2F946716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de Periculosidade</w:t>
            </w:r>
          </w:p>
        </w:tc>
        <w:tc>
          <w:tcPr>
            <w:tcW w:w="1701" w:type="dxa"/>
          </w:tcPr>
          <w:p w14:paraId="6B437375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5B13FC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87885E9" w14:textId="77777777" w:rsidTr="003F7AEE">
        <w:tc>
          <w:tcPr>
            <w:tcW w:w="567" w:type="dxa"/>
            <w:shd w:val="clear" w:color="auto" w:fill="auto"/>
            <w:vAlign w:val="center"/>
          </w:tcPr>
          <w:p w14:paraId="065F6805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shd w:val="clear" w:color="auto" w:fill="auto"/>
          </w:tcPr>
          <w:p w14:paraId="15264ABB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de Insalubridade</w:t>
            </w:r>
          </w:p>
        </w:tc>
        <w:tc>
          <w:tcPr>
            <w:tcW w:w="1701" w:type="dxa"/>
          </w:tcPr>
          <w:p w14:paraId="790DA34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B3DAF3D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25783EE" w14:textId="77777777" w:rsidTr="003F7AEE">
        <w:tc>
          <w:tcPr>
            <w:tcW w:w="567" w:type="dxa"/>
            <w:shd w:val="clear" w:color="auto" w:fill="auto"/>
            <w:vAlign w:val="center"/>
          </w:tcPr>
          <w:p w14:paraId="32B611D0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shd w:val="clear" w:color="auto" w:fill="auto"/>
          </w:tcPr>
          <w:p w14:paraId="0DD62E0F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Noturno</w:t>
            </w:r>
          </w:p>
        </w:tc>
        <w:tc>
          <w:tcPr>
            <w:tcW w:w="1701" w:type="dxa"/>
          </w:tcPr>
          <w:p w14:paraId="6CB1B29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81D2D15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5116934" w14:textId="77777777" w:rsidTr="003F7AEE">
        <w:tc>
          <w:tcPr>
            <w:tcW w:w="567" w:type="dxa"/>
            <w:shd w:val="clear" w:color="auto" w:fill="auto"/>
            <w:vAlign w:val="center"/>
          </w:tcPr>
          <w:p w14:paraId="426CFA55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812" w:type="dxa"/>
            <w:shd w:val="clear" w:color="auto" w:fill="auto"/>
          </w:tcPr>
          <w:p w14:paraId="69CC638C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Adicional de Hora Noturna Reduzida</w:t>
            </w:r>
          </w:p>
        </w:tc>
        <w:tc>
          <w:tcPr>
            <w:tcW w:w="1701" w:type="dxa"/>
          </w:tcPr>
          <w:p w14:paraId="6113D57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F012E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EE1F02C" w14:textId="77777777" w:rsidTr="003F7AEE">
        <w:tc>
          <w:tcPr>
            <w:tcW w:w="567" w:type="dxa"/>
            <w:shd w:val="clear" w:color="auto" w:fill="auto"/>
            <w:vAlign w:val="center"/>
          </w:tcPr>
          <w:p w14:paraId="27FDC875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812" w:type="dxa"/>
            <w:shd w:val="clear" w:color="auto" w:fill="auto"/>
          </w:tcPr>
          <w:p w14:paraId="4DFFFECE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Outros (especificar)</w:t>
            </w:r>
          </w:p>
        </w:tc>
        <w:tc>
          <w:tcPr>
            <w:tcW w:w="1701" w:type="dxa"/>
          </w:tcPr>
          <w:p w14:paraId="70DEF78E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4CBF0CE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6654FFD5" w14:textId="77777777" w:rsidTr="003F7AEE">
        <w:tc>
          <w:tcPr>
            <w:tcW w:w="567" w:type="dxa"/>
            <w:shd w:val="clear" w:color="auto" w:fill="BFBFBF"/>
          </w:tcPr>
          <w:p w14:paraId="0CC77997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shd w:val="clear" w:color="auto" w:fill="BFBFBF"/>
          </w:tcPr>
          <w:p w14:paraId="5B9052C5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 de Remuneração</w:t>
            </w:r>
          </w:p>
        </w:tc>
        <w:tc>
          <w:tcPr>
            <w:tcW w:w="1559" w:type="dxa"/>
            <w:shd w:val="clear" w:color="auto" w:fill="BFBFBF"/>
          </w:tcPr>
          <w:p w14:paraId="4AC4434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65E78BCF" w14:textId="77777777" w:rsidR="00A07261" w:rsidRPr="00D80CDA" w:rsidRDefault="00A07261" w:rsidP="00A07261">
      <w:pPr>
        <w:shd w:val="clear" w:color="auto" w:fill="FFFFFF"/>
        <w:textAlignment w:val="baseline"/>
        <w:rPr>
          <w:bCs/>
          <w:sz w:val="20"/>
          <w:szCs w:val="20"/>
        </w:rPr>
      </w:pPr>
    </w:p>
    <w:p w14:paraId="7EEB6095" w14:textId="77777777" w:rsidR="00A07261" w:rsidRPr="00D80CDA" w:rsidRDefault="00A07261" w:rsidP="00A07261">
      <w:pPr>
        <w:shd w:val="clear" w:color="auto" w:fill="FFFFFF"/>
        <w:textAlignment w:val="baseline"/>
        <w:rPr>
          <w:bCs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236"/>
        <w:gridCol w:w="1465"/>
        <w:gridCol w:w="426"/>
        <w:gridCol w:w="1133"/>
      </w:tblGrid>
      <w:tr w:rsidR="00A07261" w:rsidRPr="00D80CDA" w14:paraId="1C9E88B1" w14:textId="77777777" w:rsidTr="003F7AEE"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E532E9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9072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1DED502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MÓDULO 2: ENCARGOS E BENEFÍCIOS ANUAIS, MENSAIS E DIÁRIOS</w:t>
            </w:r>
          </w:p>
        </w:tc>
      </w:tr>
      <w:tr w:rsidR="00A07261" w:rsidRPr="00D80CDA" w14:paraId="7B39DDFC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EEB569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23F15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2.1 - 13º (décimo terceiro) Salário, Férias e Adicional de Férias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ADC78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C58F19C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0E71D6AE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61789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C1E0DF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13º (décimo terceiro) Salário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CBFD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9B7E25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1F4259C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58CDB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97783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Férias e Adicional de Férias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AC12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BC0792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7C81CC15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E539FD3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09272671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3DFA66C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</w:tcPr>
          <w:p w14:paraId="4A460D8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D816E58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A7F2BE1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1BC32018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27B30BE4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ADBF522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357E1E3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7261" w:rsidRPr="00D80CDA" w14:paraId="49BD345A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731E9A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9E4B7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2.2 - GPS, FGTS e Outras Contribuições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83A76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467B5FA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3EFCEEAA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E3656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772AF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INSS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877DB6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20,00%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AEE9CA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1FFE0CC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5CBF7C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AB5B6" w14:textId="77777777" w:rsidR="00A07261" w:rsidRPr="00D80CDA" w:rsidRDefault="00A07261" w:rsidP="003F7AEE">
            <w:pPr>
              <w:shd w:val="clear" w:color="auto" w:fill="FFFFFF"/>
              <w:textAlignment w:val="baseline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D80CDA">
              <w:rPr>
                <w:color w:val="000000"/>
                <w:sz w:val="20"/>
                <w:szCs w:val="20"/>
              </w:rPr>
              <w:t>Salário Educação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9F3C4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2,50%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559683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C169BFC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5FAB47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AB356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SAT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FEBD7C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EB836A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67563E6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AE62B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0CCE60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SESC ou SESI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5E8AE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1,50%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ACC30B5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08E79D6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647B9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A3D87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SENAI - SENAC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973C29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1,00%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AEBBBC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6D0875B6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4CC59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8068B8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SEBRAE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E3462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0,60%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A6C6FC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6D436F6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98BA34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G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2C5D19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INCRA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FC3377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0,20%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C4F3C9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658614CF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4D4793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H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F7B76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FGTS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04C64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8,00%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EAF48BB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C3C091C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63D93219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1E63CE50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5EE95B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</w:tcPr>
          <w:p w14:paraId="5CF3B38D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D2098EA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362553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1642DD29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E2B390D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B386250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7261" w:rsidRPr="00D80CDA" w14:paraId="37408645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971A9B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E47EBC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2.3 – Benefícios Mensais e Diários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E9E48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46AFB89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4D3C5456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6BD431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82E72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Transporte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AB2AB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505092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E54B3FA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C522B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68F6D1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Auxílio-Refeição/Alimentação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1766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1B9573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FD7B067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89381D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3A9683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Assistência médica e familiar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D019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4F23148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B2C78F4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710B8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9509E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Outros (especificar)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674D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EFD6C3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F15D64F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04290ABA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358D2C2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BFBFBF"/>
          </w:tcPr>
          <w:p w14:paraId="03E2CE6D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F9AD98A" w14:textId="77777777" w:rsidTr="003F7AEE">
        <w:tc>
          <w:tcPr>
            <w:tcW w:w="567" w:type="dxa"/>
            <w:tcBorders>
              <w:left w:val="single" w:sz="1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3CB5CB4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2" w:space="0" w:color="000000"/>
            </w:tcBorders>
            <w:shd w:val="clear" w:color="auto" w:fill="auto"/>
          </w:tcPr>
          <w:p w14:paraId="5BB05495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2" w:space="0" w:color="000000"/>
            </w:tcBorders>
          </w:tcPr>
          <w:p w14:paraId="16A9C740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A4DA40A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7261" w:rsidRPr="00D80CDA" w14:paraId="63DC1554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86F07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E84EF6" w14:textId="77777777" w:rsidR="00A07261" w:rsidRPr="00D80CDA" w:rsidRDefault="00A07261" w:rsidP="003F7AEE">
            <w:pPr>
              <w:autoSpaceDE w:val="0"/>
              <w:jc w:val="both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QUADRO RESUMO DO MÓDULO 2 - Encargos e Benefícios Anuais, Mensais e Diários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72A1107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2C626F4D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B24EA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3DFF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13º (décimo terceiro) Salário, Férias e Adicional de Férias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02451C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04EFBCE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4AA4C" w14:textId="77777777" w:rsidR="00A07261" w:rsidRPr="00D80CDA" w:rsidRDefault="00A07261" w:rsidP="003F7AEE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2.2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610D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GPS, FGTS e outras contribuições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790927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6E87C5AE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EBFF6" w14:textId="77777777" w:rsidR="00A07261" w:rsidRPr="00D80CDA" w:rsidRDefault="00A07261" w:rsidP="003F7AEE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lastRenderedPageBreak/>
              <w:t>2.3</w:t>
            </w: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72E1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Benefícios Mensais e Diários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56F010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AFC2849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69B79760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43371EC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4A3CCF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06A21D3D" w14:textId="77777777" w:rsidR="00A07261" w:rsidRPr="00D80CDA" w:rsidRDefault="00A07261" w:rsidP="00A07261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44860CA" w14:textId="77777777" w:rsidR="00A07261" w:rsidRPr="00D80CDA" w:rsidRDefault="00A07261" w:rsidP="00A07261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701"/>
        <w:gridCol w:w="1559"/>
      </w:tblGrid>
      <w:tr w:rsidR="00A07261" w:rsidRPr="00D80CDA" w14:paraId="6DEBA5B8" w14:textId="77777777" w:rsidTr="003F7AEE"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5DEA1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58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A97A2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3: PROVISÃO PARA RESCISÃO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81731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96E7784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1988A8E9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41687A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1C1B2" w14:textId="77777777" w:rsidR="00A07261" w:rsidRPr="00D80CDA" w:rsidRDefault="00A07261" w:rsidP="003F7AEE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Aviso Prévio Indenizado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0BE6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1154F1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66DE563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C4ADEA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50B77C" w14:textId="77777777" w:rsidR="00A07261" w:rsidRPr="00D80CDA" w:rsidRDefault="00A07261" w:rsidP="003F7AEE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Incidência do FGTS sobre o Aviso Prévio Indenizado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BE2D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45A474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5A5EB42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5B1FA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98157" w14:textId="77777777" w:rsidR="00A07261" w:rsidRPr="00D80CDA" w:rsidRDefault="00A07261" w:rsidP="003F7AEE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 xml:space="preserve">Multa do FGTS e contribuição social sobre o Aviso Prévio Indenizado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39EF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765C0E5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1333422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F0331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A3BD5" w14:textId="77777777" w:rsidR="00A07261" w:rsidRPr="00D80CDA" w:rsidRDefault="00A07261" w:rsidP="003F7AEE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Aviso Prévio Trabalhado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6035E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73BEE5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469BE2D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3BC7D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2F3D5" w14:textId="77777777" w:rsidR="00A07261" w:rsidRPr="00D80CDA" w:rsidRDefault="00A07261" w:rsidP="003F7AEE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Incidência de GPS, FGTS e outras contribuições sobre o Aviso Prévio Trabalhado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105E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069D1CE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A8C8808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B1A766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6FF933" w14:textId="77777777" w:rsidR="00A07261" w:rsidRPr="00D80CDA" w:rsidRDefault="00A07261" w:rsidP="003F7AEE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 xml:space="preserve">Multa do FGTS e contribuição social sobre o Aviso Prévio Trabalhado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8113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27783B6D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9052CCE" w14:textId="77777777" w:rsidTr="003F7AEE"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0C4B8708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4887F58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22E2272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90EC496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3694BDAB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rFonts w:ascii="Arial" w:hAnsi="Arial" w:cs="Arial"/>
                <w:color w:val="000000"/>
                <w:sz w:val="21"/>
                <w:szCs w:val="21"/>
              </w:rPr>
              <w:t> </w:t>
            </w:r>
            <w:r w:rsidRPr="00D80CDA"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9072" w:type="dxa"/>
            <w:gridSpan w:val="3"/>
            <w:shd w:val="clear" w:color="auto" w:fill="auto"/>
          </w:tcPr>
          <w:p w14:paraId="033D1301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MÓDULO 4: CUSTO DE REPOSIÇÃO DO PROFISSIONAL AUSENTE</w:t>
            </w:r>
          </w:p>
        </w:tc>
      </w:tr>
      <w:tr w:rsidR="00A07261" w:rsidRPr="00D80CDA" w14:paraId="67419F9E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26988351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812" w:type="dxa"/>
            <w:shd w:val="clear" w:color="auto" w:fill="auto"/>
          </w:tcPr>
          <w:p w14:paraId="43F27638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4.1 – Substituo nas Ausências Legais</w:t>
            </w:r>
          </w:p>
        </w:tc>
        <w:tc>
          <w:tcPr>
            <w:tcW w:w="1701" w:type="dxa"/>
            <w:vAlign w:val="center"/>
          </w:tcPr>
          <w:p w14:paraId="47AE1A3C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14C1B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7B7445A0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5B955B52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0BDD3A59" w14:textId="77777777" w:rsidR="00A07261" w:rsidRPr="00D80CDA" w:rsidRDefault="00A07261" w:rsidP="003F7AEE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Férias</w:t>
            </w:r>
          </w:p>
        </w:tc>
        <w:tc>
          <w:tcPr>
            <w:tcW w:w="1701" w:type="dxa"/>
          </w:tcPr>
          <w:p w14:paraId="41142ED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E55C50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73D18942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36A01226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shd w:val="clear" w:color="auto" w:fill="auto"/>
          </w:tcPr>
          <w:p w14:paraId="35E4FB92" w14:textId="77777777" w:rsidR="00A07261" w:rsidRPr="00D80CDA" w:rsidRDefault="00A07261" w:rsidP="003F7AEE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Ausências Legais</w:t>
            </w:r>
          </w:p>
        </w:tc>
        <w:tc>
          <w:tcPr>
            <w:tcW w:w="1701" w:type="dxa"/>
          </w:tcPr>
          <w:p w14:paraId="2C93D99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F106A7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3C187D5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488B98FF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shd w:val="clear" w:color="auto" w:fill="auto"/>
          </w:tcPr>
          <w:p w14:paraId="2E793765" w14:textId="77777777" w:rsidR="00A07261" w:rsidRPr="00D80CDA" w:rsidRDefault="00A07261" w:rsidP="003F7AEE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 xml:space="preserve">Substituto na cobertura de </w:t>
            </w:r>
            <w:proofErr w:type="spellStart"/>
            <w:r w:rsidRPr="00D80CDA">
              <w:rPr>
                <w:color w:val="000000"/>
                <w:sz w:val="20"/>
                <w:szCs w:val="20"/>
              </w:rPr>
              <w:t>Licença-Paternidade</w:t>
            </w:r>
            <w:proofErr w:type="spellEnd"/>
          </w:p>
        </w:tc>
        <w:tc>
          <w:tcPr>
            <w:tcW w:w="1701" w:type="dxa"/>
          </w:tcPr>
          <w:p w14:paraId="7B4EDF7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BE0379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B8BE228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3284A00A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shd w:val="clear" w:color="auto" w:fill="auto"/>
          </w:tcPr>
          <w:p w14:paraId="24FC792D" w14:textId="77777777" w:rsidR="00A07261" w:rsidRPr="00D80CDA" w:rsidRDefault="00A07261" w:rsidP="003F7AEE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Ausência por acidente de trabalho</w:t>
            </w:r>
          </w:p>
        </w:tc>
        <w:tc>
          <w:tcPr>
            <w:tcW w:w="1701" w:type="dxa"/>
          </w:tcPr>
          <w:p w14:paraId="04C1692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AEB9A5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7EEAA55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106FCC03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812" w:type="dxa"/>
            <w:shd w:val="clear" w:color="auto" w:fill="auto"/>
          </w:tcPr>
          <w:p w14:paraId="2BF23A66" w14:textId="77777777" w:rsidR="00A07261" w:rsidRPr="00D80CDA" w:rsidRDefault="00A07261" w:rsidP="003F7AEE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Afastamento Maternidade</w:t>
            </w:r>
          </w:p>
        </w:tc>
        <w:tc>
          <w:tcPr>
            <w:tcW w:w="1701" w:type="dxa"/>
          </w:tcPr>
          <w:p w14:paraId="06B7347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D63C7A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D6C21A7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5A094ADB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5812" w:type="dxa"/>
            <w:shd w:val="clear" w:color="auto" w:fill="auto"/>
          </w:tcPr>
          <w:p w14:paraId="31899471" w14:textId="77777777" w:rsidR="00A07261" w:rsidRPr="00D80CDA" w:rsidRDefault="00A07261" w:rsidP="003F7AEE">
            <w:pPr>
              <w:autoSpaceDE w:val="0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 xml:space="preserve">Substituto na cobertura </w:t>
            </w:r>
            <w:proofErr w:type="gramStart"/>
            <w:r w:rsidRPr="00D80CDA">
              <w:rPr>
                <w:color w:val="000000"/>
                <w:sz w:val="20"/>
                <w:szCs w:val="20"/>
              </w:rPr>
              <w:t>de Outras</w:t>
            </w:r>
            <w:proofErr w:type="gramEnd"/>
            <w:r w:rsidRPr="00D80CDA">
              <w:rPr>
                <w:color w:val="000000"/>
                <w:sz w:val="20"/>
                <w:szCs w:val="20"/>
              </w:rPr>
              <w:t xml:space="preserve"> ausências (especificar)</w:t>
            </w:r>
          </w:p>
        </w:tc>
        <w:tc>
          <w:tcPr>
            <w:tcW w:w="1701" w:type="dxa"/>
          </w:tcPr>
          <w:p w14:paraId="0610879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32DC1A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96D2292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tcBorders>
              <w:bottom w:val="single" w:sz="2" w:space="0" w:color="000000"/>
            </w:tcBorders>
            <w:shd w:val="clear" w:color="auto" w:fill="BFBFBF"/>
          </w:tcPr>
          <w:p w14:paraId="4853DDA8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2" w:space="0" w:color="000000"/>
            </w:tcBorders>
            <w:shd w:val="clear" w:color="auto" w:fill="BFBFBF"/>
          </w:tcPr>
          <w:p w14:paraId="546B55A4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BFBFBF"/>
          </w:tcPr>
          <w:p w14:paraId="34C145B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shd w:val="clear" w:color="auto" w:fill="BFBFBF"/>
          </w:tcPr>
          <w:p w14:paraId="759CBF8B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105347A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0AD4043F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02B3AA20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923ACF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auto"/>
          </w:tcPr>
          <w:p w14:paraId="21E6DEFC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7261" w:rsidRPr="00D80CDA" w14:paraId="45840946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2FBAF860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812" w:type="dxa"/>
            <w:tcBorders>
              <w:top w:val="single" w:sz="2" w:space="0" w:color="000000"/>
            </w:tcBorders>
            <w:shd w:val="clear" w:color="auto" w:fill="auto"/>
          </w:tcPr>
          <w:p w14:paraId="32D73C5D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Submódulo 4.2 - Substituto na Intrajornada</w:t>
            </w:r>
          </w:p>
        </w:tc>
        <w:tc>
          <w:tcPr>
            <w:tcW w:w="1701" w:type="dxa"/>
            <w:tcBorders>
              <w:top w:val="single" w:sz="2" w:space="0" w:color="000000"/>
            </w:tcBorders>
          </w:tcPr>
          <w:p w14:paraId="06338C30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shd w:val="clear" w:color="auto" w:fill="auto"/>
          </w:tcPr>
          <w:p w14:paraId="0295BD19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3A24E578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7564AE2D" w14:textId="77777777" w:rsidR="00A07261" w:rsidRPr="00D80CDA" w:rsidRDefault="00A07261" w:rsidP="003F7AEE">
            <w:pPr>
              <w:autoSpaceDE w:val="0"/>
              <w:jc w:val="center"/>
              <w:rPr>
                <w:color w:val="000000"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327AECD5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cobertura de Intervalo para repouso ou alimentação</w:t>
            </w:r>
          </w:p>
        </w:tc>
        <w:tc>
          <w:tcPr>
            <w:tcW w:w="1701" w:type="dxa"/>
          </w:tcPr>
          <w:p w14:paraId="30DC843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6C90DD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65A13ED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tcBorders>
              <w:bottom w:val="single" w:sz="2" w:space="0" w:color="000000"/>
            </w:tcBorders>
            <w:shd w:val="clear" w:color="auto" w:fill="BFBFBF"/>
          </w:tcPr>
          <w:p w14:paraId="348409CE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bottom w:val="single" w:sz="2" w:space="0" w:color="000000"/>
            </w:tcBorders>
            <w:shd w:val="clear" w:color="auto" w:fill="BFBFBF"/>
          </w:tcPr>
          <w:p w14:paraId="4878FC2D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BFBFBF"/>
          </w:tcPr>
          <w:p w14:paraId="646F2A1B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2" w:space="0" w:color="000000"/>
            </w:tcBorders>
            <w:shd w:val="clear" w:color="auto" w:fill="BFBFBF"/>
          </w:tcPr>
          <w:p w14:paraId="17AF2CE5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50F60A3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8BB308F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0042A00A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7025B0E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auto"/>
          </w:tcPr>
          <w:p w14:paraId="506BDD23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7261" w:rsidRPr="00D80CDA" w14:paraId="1A83DB69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9FB1FDC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7513" w:type="dxa"/>
            <w:gridSpan w:val="2"/>
            <w:tcBorders>
              <w:top w:val="single" w:sz="2" w:space="0" w:color="000000"/>
            </w:tcBorders>
            <w:shd w:val="clear" w:color="auto" w:fill="auto"/>
          </w:tcPr>
          <w:p w14:paraId="4202222C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QUADRO RESUMO DO MÓDULO 4 - Custo de Reposição do Profissional Ausente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shd w:val="clear" w:color="auto" w:fill="auto"/>
          </w:tcPr>
          <w:p w14:paraId="66E5D75C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0BB6DAF1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4F850FB4" w14:textId="77777777" w:rsidR="00A07261" w:rsidRPr="00D80CDA" w:rsidRDefault="00A07261" w:rsidP="003F7AEE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4.1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3EB84DF3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nas Ausências Legais</w:t>
            </w:r>
          </w:p>
        </w:tc>
        <w:tc>
          <w:tcPr>
            <w:tcW w:w="1559" w:type="dxa"/>
            <w:shd w:val="clear" w:color="auto" w:fill="auto"/>
          </w:tcPr>
          <w:p w14:paraId="3F9329C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0AE22F6C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auto"/>
            <w:vAlign w:val="center"/>
          </w:tcPr>
          <w:p w14:paraId="00F9F7A4" w14:textId="77777777" w:rsidR="00A07261" w:rsidRPr="00D80CDA" w:rsidRDefault="00A07261" w:rsidP="003F7AEE">
            <w:pPr>
              <w:autoSpaceDE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80CDA">
              <w:rPr>
                <w:b/>
                <w:color w:val="000000"/>
                <w:sz w:val="20"/>
                <w:szCs w:val="20"/>
              </w:rPr>
              <w:t>4.2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109E08E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color w:val="000000"/>
                <w:sz w:val="20"/>
                <w:szCs w:val="20"/>
              </w:rPr>
              <w:t>Substituto na Intrajornada</w:t>
            </w:r>
          </w:p>
        </w:tc>
        <w:tc>
          <w:tcPr>
            <w:tcW w:w="1559" w:type="dxa"/>
            <w:shd w:val="clear" w:color="auto" w:fill="auto"/>
          </w:tcPr>
          <w:p w14:paraId="19C738FE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0040CD9" w14:textId="77777777" w:rsidTr="003F7AE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2" w:space="0" w:color="000000"/>
            <w:insideV w:val="single" w:sz="2" w:space="0" w:color="000000"/>
          </w:tblBorders>
        </w:tblPrEx>
        <w:tc>
          <w:tcPr>
            <w:tcW w:w="567" w:type="dxa"/>
            <w:shd w:val="clear" w:color="auto" w:fill="BFBFBF"/>
          </w:tcPr>
          <w:p w14:paraId="2241F47A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shd w:val="clear" w:color="auto" w:fill="BFBFBF"/>
          </w:tcPr>
          <w:p w14:paraId="574CAAE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559" w:type="dxa"/>
            <w:shd w:val="clear" w:color="auto" w:fill="BFBFBF"/>
          </w:tcPr>
          <w:p w14:paraId="3346039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566DB0A1" w14:textId="77777777" w:rsidR="00A07261" w:rsidRPr="00D80CDA" w:rsidRDefault="00A07261" w:rsidP="00A07261">
      <w:pPr>
        <w:autoSpaceDE w:val="0"/>
        <w:rPr>
          <w:color w:val="000000"/>
          <w:sz w:val="20"/>
          <w:szCs w:val="20"/>
        </w:rPr>
      </w:pPr>
    </w:p>
    <w:p w14:paraId="491DFB7C" w14:textId="77777777" w:rsidR="00A07261" w:rsidRPr="00D80CDA" w:rsidRDefault="00A07261" w:rsidP="00A07261">
      <w:pPr>
        <w:autoSpaceDE w:val="0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1701"/>
        <w:gridCol w:w="1559"/>
      </w:tblGrid>
      <w:tr w:rsidR="00A07261" w:rsidRPr="00D80CDA" w14:paraId="62B84E37" w14:textId="77777777" w:rsidTr="003F7AEE">
        <w:tc>
          <w:tcPr>
            <w:tcW w:w="567" w:type="dxa"/>
            <w:shd w:val="clear" w:color="auto" w:fill="auto"/>
            <w:vAlign w:val="center"/>
          </w:tcPr>
          <w:p w14:paraId="1E45AC93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5812" w:type="dxa"/>
            <w:shd w:val="clear" w:color="auto" w:fill="auto"/>
          </w:tcPr>
          <w:p w14:paraId="71FA45C9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5: INSUMOS DIVERSOS</w:t>
            </w:r>
          </w:p>
        </w:tc>
        <w:tc>
          <w:tcPr>
            <w:tcW w:w="1701" w:type="dxa"/>
          </w:tcPr>
          <w:p w14:paraId="29542DAD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 %</w:t>
            </w:r>
          </w:p>
        </w:tc>
        <w:tc>
          <w:tcPr>
            <w:tcW w:w="1559" w:type="dxa"/>
            <w:shd w:val="clear" w:color="auto" w:fill="auto"/>
          </w:tcPr>
          <w:p w14:paraId="1D6910DA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793981D9" w14:textId="77777777" w:rsidTr="003F7AEE">
        <w:tc>
          <w:tcPr>
            <w:tcW w:w="567" w:type="dxa"/>
            <w:shd w:val="clear" w:color="auto" w:fill="auto"/>
            <w:vAlign w:val="center"/>
          </w:tcPr>
          <w:p w14:paraId="539D77B6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812" w:type="dxa"/>
            <w:shd w:val="clear" w:color="auto" w:fill="auto"/>
          </w:tcPr>
          <w:p w14:paraId="5B0651E3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Uniformes</w:t>
            </w:r>
          </w:p>
        </w:tc>
        <w:tc>
          <w:tcPr>
            <w:tcW w:w="1701" w:type="dxa"/>
          </w:tcPr>
          <w:p w14:paraId="1C806A5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57BCB7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6A5B360" w14:textId="77777777" w:rsidTr="003F7AEE">
        <w:tc>
          <w:tcPr>
            <w:tcW w:w="567" w:type="dxa"/>
            <w:shd w:val="clear" w:color="auto" w:fill="auto"/>
            <w:vAlign w:val="center"/>
          </w:tcPr>
          <w:p w14:paraId="2E375812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812" w:type="dxa"/>
            <w:shd w:val="clear" w:color="auto" w:fill="auto"/>
          </w:tcPr>
          <w:p w14:paraId="1C3A764B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Materiais</w:t>
            </w:r>
          </w:p>
        </w:tc>
        <w:tc>
          <w:tcPr>
            <w:tcW w:w="1701" w:type="dxa"/>
          </w:tcPr>
          <w:p w14:paraId="09D8E73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2B569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6F0A1B6F" w14:textId="77777777" w:rsidTr="003F7AEE">
        <w:tc>
          <w:tcPr>
            <w:tcW w:w="567" w:type="dxa"/>
            <w:shd w:val="clear" w:color="auto" w:fill="auto"/>
            <w:vAlign w:val="center"/>
          </w:tcPr>
          <w:p w14:paraId="2DDF3F85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812" w:type="dxa"/>
            <w:shd w:val="clear" w:color="auto" w:fill="auto"/>
          </w:tcPr>
          <w:p w14:paraId="68949C64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Equipamentos</w:t>
            </w:r>
          </w:p>
        </w:tc>
        <w:tc>
          <w:tcPr>
            <w:tcW w:w="1701" w:type="dxa"/>
          </w:tcPr>
          <w:p w14:paraId="2840A8A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393FAD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23E5CB5" w14:textId="77777777" w:rsidTr="003F7AEE">
        <w:tc>
          <w:tcPr>
            <w:tcW w:w="567" w:type="dxa"/>
            <w:shd w:val="clear" w:color="auto" w:fill="auto"/>
            <w:vAlign w:val="center"/>
          </w:tcPr>
          <w:p w14:paraId="71CB66A9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812" w:type="dxa"/>
            <w:shd w:val="clear" w:color="auto" w:fill="auto"/>
          </w:tcPr>
          <w:p w14:paraId="232E4C9E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Outros (especificar)</w:t>
            </w:r>
          </w:p>
        </w:tc>
        <w:tc>
          <w:tcPr>
            <w:tcW w:w="1701" w:type="dxa"/>
          </w:tcPr>
          <w:p w14:paraId="423E208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473317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C4C03A5" w14:textId="77777777" w:rsidTr="003F7AEE">
        <w:tc>
          <w:tcPr>
            <w:tcW w:w="567" w:type="dxa"/>
            <w:shd w:val="clear" w:color="auto" w:fill="BFBFBF"/>
          </w:tcPr>
          <w:p w14:paraId="1D774C7F" w14:textId="77777777" w:rsidR="00A07261" w:rsidRPr="00D80CDA" w:rsidRDefault="00A07261" w:rsidP="003F7AEE">
            <w:pPr>
              <w:autoSpaceDE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shd w:val="clear" w:color="auto" w:fill="BFBFBF"/>
          </w:tcPr>
          <w:p w14:paraId="04BE553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59" w:type="dxa"/>
            <w:shd w:val="clear" w:color="auto" w:fill="BFBFBF"/>
          </w:tcPr>
          <w:p w14:paraId="14D7F7D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4B34932D" w14:textId="77777777" w:rsidR="00A07261" w:rsidRPr="00D80CDA" w:rsidRDefault="00A07261" w:rsidP="00A07261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3AFF1511" w14:textId="77777777" w:rsidR="00A07261" w:rsidRPr="00D80CDA" w:rsidRDefault="00A07261" w:rsidP="00A07261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1"/>
          <w:szCs w:val="21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1559"/>
        <w:gridCol w:w="2126"/>
      </w:tblGrid>
      <w:tr w:rsidR="00A07261" w:rsidRPr="00D80CDA" w14:paraId="7619C51F" w14:textId="77777777" w:rsidTr="003F7AEE">
        <w:tc>
          <w:tcPr>
            <w:tcW w:w="567" w:type="dxa"/>
            <w:shd w:val="clear" w:color="auto" w:fill="auto"/>
            <w:vAlign w:val="center"/>
          </w:tcPr>
          <w:p w14:paraId="66D80058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5387" w:type="dxa"/>
            <w:shd w:val="clear" w:color="auto" w:fill="auto"/>
          </w:tcPr>
          <w:p w14:paraId="079221A4" w14:textId="77777777" w:rsidR="00A07261" w:rsidRPr="00D80CDA" w:rsidRDefault="00A07261" w:rsidP="003F7AEE">
            <w:pPr>
              <w:autoSpaceDE w:val="0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MÓDULO 6: CUSTOS INDIRETOS, TRIBUTOS E LUCRO</w:t>
            </w:r>
          </w:p>
        </w:tc>
        <w:tc>
          <w:tcPr>
            <w:tcW w:w="1559" w:type="dxa"/>
            <w:shd w:val="clear" w:color="auto" w:fill="auto"/>
          </w:tcPr>
          <w:p w14:paraId="0C2132C0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Percentual%</w:t>
            </w:r>
          </w:p>
        </w:tc>
        <w:tc>
          <w:tcPr>
            <w:tcW w:w="2126" w:type="dxa"/>
            <w:shd w:val="clear" w:color="auto" w:fill="auto"/>
          </w:tcPr>
          <w:p w14:paraId="70A49CA1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37140A42" w14:textId="77777777" w:rsidTr="003F7AEE">
        <w:tc>
          <w:tcPr>
            <w:tcW w:w="567" w:type="dxa"/>
            <w:shd w:val="clear" w:color="auto" w:fill="auto"/>
            <w:vAlign w:val="center"/>
          </w:tcPr>
          <w:p w14:paraId="55AC212F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387" w:type="dxa"/>
            <w:shd w:val="clear" w:color="auto" w:fill="auto"/>
          </w:tcPr>
          <w:p w14:paraId="4781E9B5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Custos indiretos</w:t>
            </w:r>
          </w:p>
        </w:tc>
        <w:tc>
          <w:tcPr>
            <w:tcW w:w="1559" w:type="dxa"/>
            <w:shd w:val="clear" w:color="auto" w:fill="auto"/>
          </w:tcPr>
          <w:p w14:paraId="5DEF923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AC9B43B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36EA390" w14:textId="77777777" w:rsidTr="003F7AEE">
        <w:tc>
          <w:tcPr>
            <w:tcW w:w="567" w:type="dxa"/>
            <w:shd w:val="clear" w:color="auto" w:fill="auto"/>
            <w:vAlign w:val="center"/>
          </w:tcPr>
          <w:p w14:paraId="16DA631E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387" w:type="dxa"/>
            <w:shd w:val="clear" w:color="auto" w:fill="auto"/>
          </w:tcPr>
          <w:p w14:paraId="531920E8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Lucro</w:t>
            </w:r>
          </w:p>
        </w:tc>
        <w:tc>
          <w:tcPr>
            <w:tcW w:w="1559" w:type="dxa"/>
            <w:shd w:val="clear" w:color="auto" w:fill="auto"/>
          </w:tcPr>
          <w:p w14:paraId="0610482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9AD2B9B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D255AA5" w14:textId="77777777" w:rsidTr="003F7AEE">
        <w:tc>
          <w:tcPr>
            <w:tcW w:w="567" w:type="dxa"/>
            <w:shd w:val="clear" w:color="auto" w:fill="auto"/>
            <w:vAlign w:val="center"/>
          </w:tcPr>
          <w:p w14:paraId="0685A561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387" w:type="dxa"/>
            <w:shd w:val="clear" w:color="auto" w:fill="auto"/>
          </w:tcPr>
          <w:p w14:paraId="50263A73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Tributos</w:t>
            </w:r>
          </w:p>
        </w:tc>
        <w:tc>
          <w:tcPr>
            <w:tcW w:w="1559" w:type="dxa"/>
            <w:shd w:val="clear" w:color="auto" w:fill="auto"/>
          </w:tcPr>
          <w:p w14:paraId="659D412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CD9DDF8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47EF8625" w14:textId="77777777" w:rsidTr="003F7AEE">
        <w:tc>
          <w:tcPr>
            <w:tcW w:w="567" w:type="dxa"/>
            <w:shd w:val="clear" w:color="auto" w:fill="auto"/>
            <w:vAlign w:val="center"/>
          </w:tcPr>
          <w:p w14:paraId="0D1346D5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37911985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C1. Tributos Federais (especificar)</w:t>
            </w:r>
          </w:p>
        </w:tc>
        <w:tc>
          <w:tcPr>
            <w:tcW w:w="1559" w:type="dxa"/>
            <w:shd w:val="clear" w:color="auto" w:fill="auto"/>
          </w:tcPr>
          <w:p w14:paraId="548CC96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8163B5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59915BA" w14:textId="77777777" w:rsidTr="003F7AEE">
        <w:tc>
          <w:tcPr>
            <w:tcW w:w="567" w:type="dxa"/>
            <w:shd w:val="clear" w:color="auto" w:fill="auto"/>
            <w:vAlign w:val="center"/>
          </w:tcPr>
          <w:p w14:paraId="4AFA17DA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7771DAF0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C2. Tributos Estaduais (especificar)</w:t>
            </w:r>
          </w:p>
        </w:tc>
        <w:tc>
          <w:tcPr>
            <w:tcW w:w="1559" w:type="dxa"/>
            <w:shd w:val="clear" w:color="auto" w:fill="auto"/>
          </w:tcPr>
          <w:p w14:paraId="65E913B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9A6F887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9509804" w14:textId="77777777" w:rsidTr="003F7AEE">
        <w:tc>
          <w:tcPr>
            <w:tcW w:w="567" w:type="dxa"/>
            <w:shd w:val="clear" w:color="auto" w:fill="auto"/>
            <w:vAlign w:val="center"/>
          </w:tcPr>
          <w:p w14:paraId="6CE373BC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14:paraId="6CDBD41A" w14:textId="77777777" w:rsidR="00A07261" w:rsidRPr="00D80CDA" w:rsidRDefault="00A07261" w:rsidP="003F7AEE">
            <w:pPr>
              <w:autoSpaceDE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C3. Tributos Municipais (especificar)</w:t>
            </w:r>
          </w:p>
        </w:tc>
        <w:tc>
          <w:tcPr>
            <w:tcW w:w="1559" w:type="dxa"/>
            <w:shd w:val="clear" w:color="auto" w:fill="auto"/>
          </w:tcPr>
          <w:p w14:paraId="4864DD5C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08CEC4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55DDE308" w14:textId="77777777" w:rsidTr="003F7AEE">
        <w:tc>
          <w:tcPr>
            <w:tcW w:w="567" w:type="dxa"/>
            <w:shd w:val="clear" w:color="auto" w:fill="BFBFBF"/>
            <w:vAlign w:val="center"/>
          </w:tcPr>
          <w:p w14:paraId="43E4847B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gridSpan w:val="2"/>
            <w:shd w:val="clear" w:color="auto" w:fill="BFBFBF"/>
          </w:tcPr>
          <w:p w14:paraId="30BB30E9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126" w:type="dxa"/>
            <w:shd w:val="clear" w:color="auto" w:fill="BFBFBF"/>
          </w:tcPr>
          <w:p w14:paraId="1850266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3C5B8ACA" w14:textId="77777777" w:rsidR="00A07261" w:rsidRPr="00D80CDA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</w:p>
    <w:p w14:paraId="1EE83BE7" w14:textId="77777777" w:rsidR="00A07261" w:rsidRPr="00D80CDA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2126"/>
      </w:tblGrid>
      <w:tr w:rsidR="00A07261" w:rsidRPr="00D80CDA" w14:paraId="43567964" w14:textId="77777777" w:rsidTr="003F7AEE">
        <w:tc>
          <w:tcPr>
            <w:tcW w:w="9639" w:type="dxa"/>
            <w:gridSpan w:val="3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E4EE28F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QUADRO-RESUMO DO CUSTO POR EMPREGADO</w:t>
            </w:r>
          </w:p>
        </w:tc>
      </w:tr>
      <w:tr w:rsidR="00A07261" w:rsidRPr="00D80CDA" w14:paraId="43A7A46B" w14:textId="77777777" w:rsidTr="003F7AEE">
        <w:tc>
          <w:tcPr>
            <w:tcW w:w="7513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BCB51" w14:textId="77777777" w:rsidR="00A07261" w:rsidRPr="00D80CDA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Mão de obra vinculada à execução contratual (valor por empregado)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33C20A" w14:textId="77777777" w:rsidR="00A07261" w:rsidRPr="00D80CDA" w:rsidRDefault="00A07261" w:rsidP="003F7AEE">
            <w:pPr>
              <w:autoSpaceDE w:val="0"/>
              <w:jc w:val="center"/>
            </w:pPr>
            <w:r w:rsidRPr="00D80CDA">
              <w:rPr>
                <w:b/>
                <w:bCs/>
                <w:sz w:val="20"/>
                <w:szCs w:val="20"/>
              </w:rPr>
              <w:t>Valor (R$)</w:t>
            </w:r>
          </w:p>
        </w:tc>
      </w:tr>
      <w:tr w:rsidR="00A07261" w:rsidRPr="00D80CDA" w14:paraId="237D4FC1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5B6BD9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45288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1: Composição da Remuneração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3125A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7D32227B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976C8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FE9E0F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2: Encargos e Benefícios Anuais, Mensais e Diários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02A9A0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65B0A26E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1D434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68AC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3: Provisão para Rescisão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D6135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ADC34E0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44E25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46C8C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4: Custo de Reposição do Profissional Ausente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90F38D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78269CD0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E5483F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16EAE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5: Insumos Diversos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ECFE23A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3E8F87B9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ADE48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450E60C6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Subtotal (A + B + C + D + E)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53A3661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1CDCE403" w14:textId="77777777" w:rsidTr="003F7AEE">
        <w:tc>
          <w:tcPr>
            <w:tcW w:w="5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568D1D" w14:textId="77777777" w:rsidR="00A07261" w:rsidRPr="00D80CDA" w:rsidRDefault="00A07261" w:rsidP="003F7AEE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0614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Cs/>
                <w:sz w:val="20"/>
                <w:szCs w:val="20"/>
              </w:rPr>
              <w:t>Módulo 6: Custos Indiretos, Tributos e Lucro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500501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  <w:tr w:rsidR="00A07261" w:rsidRPr="00D80CDA" w14:paraId="28FA2FC5" w14:textId="77777777" w:rsidTr="003F7AEE">
        <w:tc>
          <w:tcPr>
            <w:tcW w:w="567" w:type="dxa"/>
            <w:tcBorders>
              <w:top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6124091A" w14:textId="77777777" w:rsidR="00A07261" w:rsidRPr="00D80CDA" w:rsidRDefault="00A07261" w:rsidP="003F7AEE">
            <w:pPr>
              <w:autoSpaceDE w:val="0"/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</w:tcPr>
          <w:p w14:paraId="3E7E0542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  <w:r w:rsidRPr="00D80CDA">
              <w:rPr>
                <w:b/>
                <w:bCs/>
                <w:sz w:val="20"/>
                <w:szCs w:val="20"/>
              </w:rPr>
              <w:t>Valor Total por Empregado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BFBFBF"/>
          </w:tcPr>
          <w:p w14:paraId="039C9484" w14:textId="77777777" w:rsidR="00A07261" w:rsidRPr="00D80CDA" w:rsidRDefault="00A07261" w:rsidP="003F7AEE">
            <w:pPr>
              <w:autoSpaceDE w:val="0"/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21076BAA" w14:textId="77777777" w:rsidR="00A07261" w:rsidRPr="00AF74D2" w:rsidRDefault="00A07261" w:rsidP="00A07261">
      <w:pPr>
        <w:autoSpaceDE w:val="0"/>
        <w:jc w:val="both"/>
        <w:rPr>
          <w:b/>
          <w:bCs/>
          <w:sz w:val="22"/>
          <w:szCs w:val="22"/>
        </w:rPr>
      </w:pPr>
    </w:p>
    <w:p w14:paraId="34BA1D18" w14:textId="6B439EBB" w:rsidR="00A07261" w:rsidRPr="00AF74D2" w:rsidRDefault="00A07261" w:rsidP="00A07261">
      <w:pPr>
        <w:autoSpaceDE w:val="0"/>
        <w:jc w:val="both"/>
        <w:rPr>
          <w:b/>
          <w:bCs/>
          <w:sz w:val="22"/>
          <w:szCs w:val="22"/>
          <w:u w:val="single"/>
        </w:rPr>
      </w:pPr>
      <w:r w:rsidRPr="00AF74D2">
        <w:rPr>
          <w:b/>
          <w:bCs/>
          <w:sz w:val="22"/>
          <w:szCs w:val="22"/>
          <w:u w:val="single"/>
        </w:rPr>
        <w:t>OBSERVAÇÕES:</w:t>
      </w:r>
    </w:p>
    <w:p w14:paraId="1C2D5F40" w14:textId="77777777" w:rsidR="009667C0" w:rsidRPr="00D80CDA" w:rsidRDefault="009667C0" w:rsidP="00A07261">
      <w:pPr>
        <w:autoSpaceDE w:val="0"/>
        <w:jc w:val="both"/>
        <w:rPr>
          <w:b/>
          <w:bCs/>
        </w:rPr>
      </w:pPr>
    </w:p>
    <w:p w14:paraId="62FAEE5E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1:</w:t>
      </w:r>
      <w:r w:rsidRPr="00AF74D2">
        <w:rPr>
          <w:bCs/>
          <w:sz w:val="20"/>
          <w:szCs w:val="20"/>
        </w:rPr>
        <w:t xml:space="preserve"> A Planilha de Custo e Formação de Preços deverá ser preenchida individualmente para cada categoria/posto envolvido na prestação dos serviços, devendo ser observadas todas as demais orientações/determinações contidas no Edital e seus anexos.</w:t>
      </w:r>
    </w:p>
    <w:p w14:paraId="4F978562" w14:textId="77777777" w:rsidR="00A07261" w:rsidRPr="00AF74D2" w:rsidRDefault="00A07261" w:rsidP="000D6B07">
      <w:pPr>
        <w:numPr>
          <w:ilvl w:val="0"/>
          <w:numId w:val="22"/>
        </w:numPr>
        <w:autoSpaceDE w:val="0"/>
        <w:jc w:val="both"/>
        <w:rPr>
          <w:bCs/>
          <w:sz w:val="20"/>
          <w:szCs w:val="20"/>
        </w:rPr>
      </w:pPr>
      <w:r w:rsidRPr="00AF74D2">
        <w:rPr>
          <w:bCs/>
          <w:sz w:val="20"/>
          <w:szCs w:val="20"/>
        </w:rPr>
        <w:t>Todos os Postos de Trabalho são compostos de 1 (um) profissional.</w:t>
      </w:r>
    </w:p>
    <w:p w14:paraId="02E4D666" w14:textId="77777777" w:rsidR="00A07261" w:rsidRPr="00AF74D2" w:rsidRDefault="00A07261" w:rsidP="00A07261">
      <w:pPr>
        <w:shd w:val="clear" w:color="auto" w:fill="FFFFFF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2:</w:t>
      </w:r>
      <w:r w:rsidRPr="00AF74D2">
        <w:rPr>
          <w:b/>
          <w:sz w:val="20"/>
          <w:szCs w:val="20"/>
        </w:rPr>
        <w:t> </w:t>
      </w:r>
      <w:r w:rsidRPr="00AF74D2">
        <w:rPr>
          <w:bCs/>
          <w:sz w:val="20"/>
          <w:szCs w:val="20"/>
        </w:rPr>
        <w:t>A planilha será calculada considerando o valor mensal do empregado.</w:t>
      </w:r>
    </w:p>
    <w:p w14:paraId="2001B9B5" w14:textId="77777777" w:rsidR="00A07261" w:rsidRPr="00AF74D2" w:rsidRDefault="00A07261" w:rsidP="00A07261">
      <w:pPr>
        <w:shd w:val="clear" w:color="auto" w:fill="FFFFFF"/>
        <w:textAlignment w:val="baseline"/>
        <w:rPr>
          <w:b/>
          <w:bCs/>
          <w:sz w:val="20"/>
          <w:szCs w:val="20"/>
        </w:rPr>
      </w:pPr>
      <w:r w:rsidRPr="00AF74D2">
        <w:rPr>
          <w:b/>
          <w:bCs/>
          <w:sz w:val="20"/>
          <w:szCs w:val="20"/>
        </w:rPr>
        <w:t>Referente ao Módulo I</w:t>
      </w:r>
    </w:p>
    <w:p w14:paraId="7D3E2680" w14:textId="77777777" w:rsidR="00A07261" w:rsidRPr="00AF74D2" w:rsidRDefault="00A07261" w:rsidP="00A07261">
      <w:pPr>
        <w:shd w:val="clear" w:color="auto" w:fill="FFFFFF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3:</w:t>
      </w:r>
      <w:r w:rsidRPr="00AF74D2">
        <w:rPr>
          <w:bCs/>
          <w:sz w:val="20"/>
          <w:szCs w:val="20"/>
        </w:rPr>
        <w:t> O Módulo 1 refere-se ao valor mensal devido ao empregado pela prestação do serviço no período de 12 meses.</w:t>
      </w:r>
    </w:p>
    <w:p w14:paraId="5457F3DC" w14:textId="77777777" w:rsidR="00A07261" w:rsidRPr="00AF74D2" w:rsidRDefault="00A07261" w:rsidP="00A07261">
      <w:pPr>
        <w:shd w:val="clear" w:color="auto" w:fill="FFFFFF"/>
        <w:textAlignment w:val="baseline"/>
        <w:rPr>
          <w:b/>
          <w:bCs/>
          <w:sz w:val="20"/>
          <w:szCs w:val="20"/>
        </w:rPr>
      </w:pPr>
      <w:r w:rsidRPr="00AF74D2">
        <w:rPr>
          <w:b/>
          <w:bCs/>
          <w:sz w:val="20"/>
          <w:szCs w:val="20"/>
        </w:rPr>
        <w:t>Referente ao Módulo II</w:t>
      </w:r>
    </w:p>
    <w:p w14:paraId="4D332666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4:</w:t>
      </w:r>
      <w:r w:rsidRPr="00AF74D2">
        <w:rPr>
          <w:bCs/>
          <w:sz w:val="20"/>
          <w:szCs w:val="20"/>
        </w:rPr>
        <w:t> Como a planilha de custos e formação de preços é calculada mensalmente, provisiona-se proporcionalmente 1/12 (um doze avos) dos valores referentes a gratificação natalina, férias e adicional de férias.</w:t>
      </w:r>
    </w:p>
    <w:p w14:paraId="3E54EAFA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5:</w:t>
      </w:r>
      <w:r w:rsidRPr="00AF74D2">
        <w:rPr>
          <w:bCs/>
          <w:sz w:val="20"/>
          <w:szCs w:val="20"/>
        </w:rPr>
        <w:t> O adicional de férias contido no Submódulo 2.1 corresponde a 1/3 (um terço) da remuneração que por sua vez é divido por 12 (doze) conforme Nota 4 acima.</w:t>
      </w:r>
    </w:p>
    <w:p w14:paraId="5AC73D14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6:</w:t>
      </w:r>
      <w:r w:rsidRPr="00AF74D2">
        <w:rPr>
          <w:bCs/>
          <w:sz w:val="20"/>
          <w:szCs w:val="20"/>
        </w:rPr>
        <w:t> Levando em consideração a vigência contratual prevista no art. 57 da Lei nº 8.666, de 23 de junho de 1993, a rubrica férias tem como objetivo principal suprir a necessidade do pagamento das férias remuneradas ao final do contrato de 12 meses. Esta rubrica, quando da prorrogação contratual, torna-se custo não renovável.</w:t>
      </w:r>
    </w:p>
    <w:p w14:paraId="287F1450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7: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>Os percentuais dos encargos previdenciários, do FGTS e demais contribuições são aqueles estabelecidos pela legislação vigente.</w:t>
      </w:r>
    </w:p>
    <w:p w14:paraId="2E3B180E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8: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>O SAT a depender do grau de risco do serviço irá variar entre 1%, para risco leve, de 2%, para risco médio, e de 3% de risco grave.</w:t>
      </w:r>
    </w:p>
    <w:p w14:paraId="2C16A681" w14:textId="3156D55A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9: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 xml:space="preserve">Os percentuais do submódulo </w:t>
      </w:r>
      <w:r w:rsidR="009667C0" w:rsidRPr="00AF74D2">
        <w:rPr>
          <w:bCs/>
          <w:sz w:val="20"/>
          <w:szCs w:val="20"/>
        </w:rPr>
        <w:t>2.2 incidem</w:t>
      </w:r>
      <w:r w:rsidRPr="00AF74D2">
        <w:rPr>
          <w:bCs/>
          <w:sz w:val="20"/>
          <w:szCs w:val="20"/>
        </w:rPr>
        <w:t xml:space="preserve"> sobre o Módulo 1, o Submódulo 2.1.</w:t>
      </w:r>
    </w:p>
    <w:p w14:paraId="7BFE7F65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10: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>Referente ao submódulo 2.3, o valor informado deverá ser o custo real do benefício (descontado o valor eventualmente pago pelo empregado). Deverá também ser observada a previsão dos benefícios contidos em Acordos, Convenções e Dissídios Coletivos de Trabalho e atentar-se ao disposto no art. 6º desta Instrução Normativa.</w:t>
      </w:r>
    </w:p>
    <w:p w14:paraId="6D6A5268" w14:textId="77777777" w:rsidR="00A07261" w:rsidRPr="00AF74D2" w:rsidRDefault="00A07261" w:rsidP="00A07261">
      <w:pPr>
        <w:autoSpaceDE w:val="0"/>
        <w:jc w:val="both"/>
        <w:rPr>
          <w:color w:val="000000"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11: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color w:val="000000"/>
          <w:sz w:val="20"/>
          <w:szCs w:val="20"/>
        </w:rPr>
        <w:t>São itens obrigatórios de preenchimento na planilha: “Auxílio-Refeição/Alimentação” e “Transporte”.</w:t>
      </w:r>
    </w:p>
    <w:p w14:paraId="22E83E6B" w14:textId="77777777" w:rsidR="00A07261" w:rsidRPr="00AF74D2" w:rsidRDefault="00A07261" w:rsidP="00A07261">
      <w:pPr>
        <w:shd w:val="clear" w:color="auto" w:fill="FFFFFF"/>
        <w:textAlignment w:val="baseline"/>
        <w:rPr>
          <w:b/>
          <w:bCs/>
          <w:sz w:val="20"/>
          <w:szCs w:val="20"/>
        </w:rPr>
      </w:pPr>
      <w:r w:rsidRPr="00AF74D2">
        <w:rPr>
          <w:b/>
          <w:bCs/>
          <w:sz w:val="20"/>
          <w:szCs w:val="20"/>
        </w:rPr>
        <w:t>Referente ao Módulo IV</w:t>
      </w:r>
    </w:p>
    <w:p w14:paraId="42AF523B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/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12: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>Os itens que contemplam o módulo 4 se referem ao custo dos dias trabalhados pelo repositor/substituto, quando o empregado alocado na prestação de serviço estiver ausente, conforme as previsões estabelecidas na legislação.</w:t>
      </w:r>
    </w:p>
    <w:p w14:paraId="5AF28696" w14:textId="77777777" w:rsidR="00A07261" w:rsidRPr="00AF74D2" w:rsidRDefault="00A07261" w:rsidP="00A07261">
      <w:pPr>
        <w:shd w:val="clear" w:color="auto" w:fill="FFFFFF"/>
        <w:textAlignment w:val="baseline"/>
        <w:rPr>
          <w:b/>
          <w:bCs/>
          <w:sz w:val="20"/>
          <w:szCs w:val="20"/>
        </w:rPr>
      </w:pPr>
      <w:r w:rsidRPr="00AF74D2">
        <w:rPr>
          <w:b/>
          <w:bCs/>
          <w:sz w:val="20"/>
          <w:szCs w:val="20"/>
        </w:rPr>
        <w:t>Referente ao Módulo V</w:t>
      </w:r>
    </w:p>
    <w:p w14:paraId="25220A93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F74D2">
        <w:rPr>
          <w:b/>
          <w:sz w:val="20"/>
          <w:szCs w:val="20"/>
          <w:u w:val="single"/>
        </w:rPr>
        <w:t>Nota 13: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>Valores mensais por empregado.</w:t>
      </w:r>
    </w:p>
    <w:p w14:paraId="25FC7A54" w14:textId="77777777" w:rsidR="00A07261" w:rsidRPr="00AF74D2" w:rsidRDefault="00A07261" w:rsidP="00A07261">
      <w:pPr>
        <w:autoSpaceDE w:val="0"/>
        <w:jc w:val="both"/>
        <w:rPr>
          <w:color w:val="000000"/>
          <w:sz w:val="20"/>
          <w:szCs w:val="20"/>
        </w:rPr>
      </w:pPr>
      <w:r w:rsidRPr="00A55817">
        <w:rPr>
          <w:b/>
          <w:sz w:val="20"/>
          <w:szCs w:val="20"/>
          <w:u w:val="single"/>
        </w:rPr>
        <w:t>Nota 14: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color w:val="000000"/>
          <w:sz w:val="20"/>
          <w:szCs w:val="20"/>
        </w:rPr>
        <w:t>É item obrigatório de preenchimento na planilha: “Uniforme”.</w:t>
      </w:r>
    </w:p>
    <w:p w14:paraId="61EDA295" w14:textId="77777777" w:rsidR="00A07261" w:rsidRPr="00AF74D2" w:rsidRDefault="00A07261" w:rsidP="00A07261">
      <w:pPr>
        <w:shd w:val="clear" w:color="auto" w:fill="FFFFFF"/>
        <w:textAlignment w:val="baseline"/>
        <w:rPr>
          <w:b/>
          <w:bCs/>
          <w:sz w:val="20"/>
          <w:szCs w:val="20"/>
        </w:rPr>
      </w:pPr>
      <w:r w:rsidRPr="00AF74D2">
        <w:rPr>
          <w:b/>
          <w:bCs/>
          <w:sz w:val="20"/>
          <w:szCs w:val="20"/>
        </w:rPr>
        <w:t>Referente ao Módulo VI</w:t>
      </w:r>
    </w:p>
    <w:p w14:paraId="74832590" w14:textId="77777777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55817">
        <w:rPr>
          <w:b/>
          <w:sz w:val="20"/>
          <w:szCs w:val="20"/>
          <w:u w:val="single"/>
        </w:rPr>
        <w:t>Nota 15:</w:t>
      </w:r>
      <w:r w:rsidRPr="00AF74D2">
        <w:rPr>
          <w:b/>
          <w:bCs/>
          <w:sz w:val="20"/>
          <w:szCs w:val="20"/>
        </w:rPr>
        <w:t> </w:t>
      </w:r>
      <w:r w:rsidRPr="00AF74D2">
        <w:rPr>
          <w:bCs/>
          <w:sz w:val="20"/>
          <w:szCs w:val="20"/>
        </w:rPr>
        <w:t>Custos Indiretos, Tributos e Lucro por empregado.</w:t>
      </w:r>
    </w:p>
    <w:p w14:paraId="4320C368" w14:textId="4965FBAC" w:rsidR="00A07261" w:rsidRPr="00AF74D2" w:rsidRDefault="00A07261" w:rsidP="00A07261">
      <w:pPr>
        <w:shd w:val="clear" w:color="auto" w:fill="FFFFFF"/>
        <w:jc w:val="both"/>
        <w:textAlignment w:val="baseline"/>
        <w:rPr>
          <w:bCs/>
          <w:sz w:val="20"/>
          <w:szCs w:val="20"/>
        </w:rPr>
      </w:pPr>
      <w:r w:rsidRPr="00A55817">
        <w:rPr>
          <w:b/>
          <w:sz w:val="20"/>
          <w:szCs w:val="20"/>
          <w:u w:val="single"/>
        </w:rPr>
        <w:t>Nota 16:</w:t>
      </w:r>
      <w:r w:rsidRPr="00A55817">
        <w:rPr>
          <w:b/>
          <w:sz w:val="20"/>
          <w:szCs w:val="20"/>
        </w:rPr>
        <w:t> </w:t>
      </w:r>
      <w:r w:rsidRPr="00AF74D2">
        <w:rPr>
          <w:bCs/>
          <w:sz w:val="20"/>
          <w:szCs w:val="20"/>
        </w:rPr>
        <w:t>O valor referente a tributos é obtido aplicando-se o percentual sobre o valor do faturamento.</w:t>
      </w:r>
    </w:p>
    <w:p w14:paraId="102A01D9" w14:textId="77777777" w:rsidR="00A07261" w:rsidRPr="00FE431E" w:rsidRDefault="00A07261" w:rsidP="00A07261">
      <w:pPr>
        <w:autoSpaceDE w:val="0"/>
        <w:jc w:val="both"/>
        <w:rPr>
          <w:sz w:val="10"/>
          <w:szCs w:val="10"/>
        </w:rPr>
      </w:pPr>
    </w:p>
    <w:p w14:paraId="179D4A56" w14:textId="77777777" w:rsidR="0028336A" w:rsidRDefault="0028336A" w:rsidP="007F1971">
      <w:pPr>
        <w:autoSpaceDE w:val="0"/>
        <w:jc w:val="center"/>
        <w:rPr>
          <w:b/>
          <w:bCs/>
          <w:u w:val="single"/>
        </w:rPr>
      </w:pPr>
    </w:p>
    <w:p w14:paraId="1EEA6741" w14:textId="77777777" w:rsidR="0028336A" w:rsidRDefault="0028336A" w:rsidP="007F1971">
      <w:pPr>
        <w:autoSpaceDE w:val="0"/>
        <w:jc w:val="center"/>
        <w:rPr>
          <w:b/>
          <w:bCs/>
          <w:u w:val="single"/>
        </w:rPr>
      </w:pPr>
    </w:p>
    <w:p w14:paraId="7386565D" w14:textId="77777777" w:rsidR="0028336A" w:rsidRDefault="0028336A" w:rsidP="007F1971">
      <w:pPr>
        <w:autoSpaceDE w:val="0"/>
        <w:jc w:val="center"/>
        <w:rPr>
          <w:b/>
          <w:bCs/>
          <w:u w:val="single"/>
        </w:rPr>
      </w:pPr>
    </w:p>
    <w:p w14:paraId="7B20261C" w14:textId="77777777" w:rsidR="0028336A" w:rsidRDefault="0028336A" w:rsidP="007F1971">
      <w:pPr>
        <w:autoSpaceDE w:val="0"/>
        <w:jc w:val="center"/>
        <w:rPr>
          <w:b/>
          <w:bCs/>
          <w:u w:val="single"/>
        </w:rPr>
      </w:pPr>
    </w:p>
    <w:p w14:paraId="4870003C" w14:textId="5309C9E2" w:rsidR="007F1971" w:rsidRPr="007F1971" w:rsidRDefault="007F1971" w:rsidP="007F1971">
      <w:pPr>
        <w:autoSpaceDE w:val="0"/>
        <w:jc w:val="center"/>
        <w:rPr>
          <w:b/>
          <w:bCs/>
          <w:u w:val="single"/>
        </w:rPr>
      </w:pPr>
      <w:r w:rsidRPr="007F1971">
        <w:rPr>
          <w:b/>
          <w:bCs/>
          <w:u w:val="single"/>
        </w:rPr>
        <w:lastRenderedPageBreak/>
        <w:t>ANEXO II DO TERMO DE REFERÊNCIA</w:t>
      </w:r>
    </w:p>
    <w:p w14:paraId="794FC827" w14:textId="77777777" w:rsidR="007F1971" w:rsidRDefault="007F1971" w:rsidP="007F1971">
      <w:pPr>
        <w:autoSpaceDE w:val="0"/>
        <w:jc w:val="center"/>
        <w:rPr>
          <w:b/>
          <w:bCs/>
        </w:rPr>
      </w:pPr>
    </w:p>
    <w:p w14:paraId="15396A80" w14:textId="04BE7DAD" w:rsidR="007F1971" w:rsidRDefault="007F1971" w:rsidP="007F1971">
      <w:pPr>
        <w:autoSpaceDE w:val="0"/>
        <w:jc w:val="center"/>
        <w:rPr>
          <w:b/>
          <w:bCs/>
        </w:rPr>
      </w:pPr>
      <w:r>
        <w:rPr>
          <w:b/>
          <w:bCs/>
        </w:rPr>
        <w:t>MODELO DE PROPOSTA DE PREÇOS</w:t>
      </w:r>
    </w:p>
    <w:p w14:paraId="1AE812EB" w14:textId="77777777" w:rsidR="007F1971" w:rsidRDefault="007F1971" w:rsidP="007F1971">
      <w:pPr>
        <w:autoSpaceDE w:val="0"/>
        <w:jc w:val="center"/>
        <w:rPr>
          <w:b/>
          <w:bCs/>
        </w:rPr>
      </w:pPr>
    </w:p>
    <w:p w14:paraId="4CED3B0F" w14:textId="71C692BA" w:rsidR="00355AB5" w:rsidRDefault="00A55817" w:rsidP="00A55817">
      <w:pPr>
        <w:shd w:val="clear" w:color="auto" w:fill="D9D9D9" w:themeFill="background1" w:themeFillShade="D9"/>
        <w:autoSpaceDE w:val="0"/>
        <w:jc w:val="center"/>
        <w:rPr>
          <w:b/>
          <w:bCs/>
        </w:rPr>
      </w:pPr>
      <w:r w:rsidRPr="00CD38C4">
        <w:rPr>
          <w:b/>
          <w:bCs/>
        </w:rPr>
        <w:t xml:space="preserve">TABELA – </w:t>
      </w:r>
      <w:r>
        <w:rPr>
          <w:b/>
          <w:bCs/>
        </w:rPr>
        <w:t>SERVIÇOS ADMINISTRATIVOS</w:t>
      </w:r>
    </w:p>
    <w:p w14:paraId="07B0A57C" w14:textId="281FD0E3" w:rsidR="00A07261" w:rsidRDefault="00A07261" w:rsidP="00A07261">
      <w:pPr>
        <w:autoSpaceDE w:val="0"/>
        <w:jc w:val="both"/>
        <w:rPr>
          <w:bCs/>
        </w:rPr>
      </w:pPr>
    </w:p>
    <w:p w14:paraId="1C97E3C7" w14:textId="77777777" w:rsidR="00A55817" w:rsidRPr="00355AB5" w:rsidRDefault="00A55817" w:rsidP="00A55817">
      <w:pPr>
        <w:autoSpaceDE w:val="0"/>
        <w:jc w:val="both"/>
        <w:rPr>
          <w:b/>
          <w:bCs/>
        </w:rPr>
      </w:pPr>
      <w:r w:rsidRPr="00355AB5">
        <w:rPr>
          <w:b/>
          <w:bCs/>
        </w:rPr>
        <w:t>1) Todos os Postos de Trabalho são compostos de 1 (um) profissional.</w:t>
      </w:r>
    </w:p>
    <w:p w14:paraId="60EABB49" w14:textId="77777777" w:rsidR="00A55817" w:rsidRPr="00FE431E" w:rsidRDefault="00A55817" w:rsidP="00A07261">
      <w:pPr>
        <w:autoSpaceDE w:val="0"/>
        <w:jc w:val="both"/>
        <w:rPr>
          <w:bCs/>
        </w:rPr>
      </w:pP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2410"/>
        <w:gridCol w:w="709"/>
        <w:gridCol w:w="992"/>
        <w:gridCol w:w="1701"/>
        <w:gridCol w:w="1559"/>
        <w:gridCol w:w="1276"/>
      </w:tblGrid>
      <w:tr w:rsidR="00A07261" w:rsidRPr="00CD38C4" w14:paraId="537DE4A6" w14:textId="77777777" w:rsidTr="00E856B7">
        <w:trPr>
          <w:trHeight w:val="29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C932C8" w14:textId="77777777" w:rsidR="00A07261" w:rsidRPr="00E856B7" w:rsidRDefault="00A07261" w:rsidP="003F7AEE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856B7">
              <w:rPr>
                <w:b/>
                <w:bCs/>
                <w:color w:val="000000"/>
                <w:sz w:val="20"/>
                <w:szCs w:val="20"/>
              </w:rPr>
              <w:t>GRUPO 1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auto" w:fill="D9D9D9" w:themeFill="background1" w:themeFillShade="D9"/>
            <w:vAlign w:val="center"/>
          </w:tcPr>
          <w:p w14:paraId="27ADE6FE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5836AED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7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D9D9D9" w:themeFill="background1" w:themeFillShade="D9"/>
            <w:vAlign w:val="center"/>
          </w:tcPr>
          <w:p w14:paraId="2DA9D8F8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Tipo de Posto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D9D9D9" w:themeFill="background1" w:themeFillShade="D9"/>
            <w:vAlign w:val="center"/>
          </w:tcPr>
          <w:p w14:paraId="67F577E2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Quant. de Postos</w:t>
            </w:r>
          </w:p>
          <w:p w14:paraId="4F05187B" w14:textId="77777777" w:rsidR="00A07261" w:rsidRPr="00E856B7" w:rsidRDefault="00A07261" w:rsidP="003F7A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[a]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vAlign w:val="center"/>
          </w:tcPr>
          <w:p w14:paraId="1188F86F" w14:textId="578422D2" w:rsidR="00A07261" w:rsidRPr="00E856B7" w:rsidRDefault="0089281D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V</w:t>
            </w:r>
            <w:r>
              <w:rPr>
                <w:b/>
                <w:bCs/>
                <w:sz w:val="20"/>
                <w:szCs w:val="20"/>
              </w:rPr>
              <w:t xml:space="preserve">alor </w:t>
            </w:r>
            <w:r w:rsidRPr="00E856B7">
              <w:rPr>
                <w:b/>
                <w:bCs/>
                <w:sz w:val="20"/>
                <w:szCs w:val="20"/>
              </w:rPr>
              <w:t>Mensal</w:t>
            </w:r>
            <w:r w:rsidR="00A07261" w:rsidRPr="00E856B7">
              <w:rPr>
                <w:b/>
                <w:bCs/>
                <w:sz w:val="20"/>
                <w:szCs w:val="20"/>
              </w:rPr>
              <w:t xml:space="preserve"> de cada posto</w:t>
            </w:r>
          </w:p>
          <w:p w14:paraId="4EAF7451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[b]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vAlign w:val="center"/>
          </w:tcPr>
          <w:p w14:paraId="3C0E37E5" w14:textId="27F0719A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V</w:t>
            </w:r>
            <w:r w:rsidR="0089281D">
              <w:rPr>
                <w:b/>
                <w:bCs/>
                <w:sz w:val="20"/>
                <w:szCs w:val="20"/>
              </w:rPr>
              <w:t>alor</w:t>
            </w:r>
            <w:r w:rsidRPr="00E856B7">
              <w:rPr>
                <w:b/>
                <w:bCs/>
                <w:sz w:val="20"/>
                <w:szCs w:val="20"/>
              </w:rPr>
              <w:t xml:space="preserve"> </w:t>
            </w:r>
            <w:r w:rsidR="0089281D" w:rsidRPr="00E856B7">
              <w:rPr>
                <w:b/>
                <w:bCs/>
                <w:sz w:val="20"/>
                <w:szCs w:val="20"/>
              </w:rPr>
              <w:t>Mensal</w:t>
            </w:r>
            <w:r w:rsidR="0089281D">
              <w:rPr>
                <w:b/>
                <w:bCs/>
                <w:sz w:val="20"/>
                <w:szCs w:val="20"/>
              </w:rPr>
              <w:t xml:space="preserve"> de cada posto</w:t>
            </w:r>
          </w:p>
          <w:p w14:paraId="08831852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[c] = [a] x [b]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 w:themeFill="background1" w:themeFillShade="D9"/>
            <w:vAlign w:val="center"/>
          </w:tcPr>
          <w:p w14:paraId="2848CA3F" w14:textId="5E5D3FC2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Valor anual</w:t>
            </w:r>
            <w:r w:rsidR="0089281D">
              <w:rPr>
                <w:b/>
                <w:bCs/>
                <w:sz w:val="20"/>
                <w:szCs w:val="20"/>
              </w:rPr>
              <w:t xml:space="preserve"> de cada posto</w:t>
            </w:r>
          </w:p>
          <w:p w14:paraId="0B839F2B" w14:textId="77777777" w:rsidR="00A07261" w:rsidRPr="00E856B7" w:rsidRDefault="00A07261" w:rsidP="003F7AEE">
            <w:pPr>
              <w:autoSpaceDE w:val="0"/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[d] = [c] x 12</w:t>
            </w:r>
          </w:p>
        </w:tc>
      </w:tr>
      <w:tr w:rsidR="00A07261" w:rsidRPr="00CD38C4" w14:paraId="5FBBDA04" w14:textId="77777777" w:rsidTr="003F7AEE">
        <w:trPr>
          <w:trHeight w:val="1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9EB5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F0A3689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5DAE2C3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Recepcionista</w:t>
            </w:r>
          </w:p>
        </w:tc>
        <w:tc>
          <w:tcPr>
            <w:tcW w:w="709" w:type="dxa"/>
            <w:vMerge w:val="restart"/>
            <w:tcBorders>
              <w:left w:val="single" w:sz="8" w:space="0" w:color="000001"/>
              <w:right w:val="nil"/>
            </w:tcBorders>
            <w:shd w:val="clear" w:color="FFFFFF" w:fill="auto"/>
            <w:textDirection w:val="btLr"/>
            <w:vAlign w:val="center"/>
          </w:tcPr>
          <w:p w14:paraId="293A2723" w14:textId="77777777" w:rsidR="00A07261" w:rsidRPr="00E856B7" w:rsidRDefault="00A07261" w:rsidP="003F7AE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856B7">
              <w:rPr>
                <w:sz w:val="20"/>
                <w:szCs w:val="20"/>
              </w:rPr>
              <w:t>FIXO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36FC2A74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02F57B96" w14:textId="52960051" w:rsidR="00A07261" w:rsidRPr="00E856B7" w:rsidRDefault="00A07261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3.295,36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1E92DBFF" w14:textId="571B89C5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6.590,72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030E8974" w14:textId="514FA8DF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79.088,64</w:t>
            </w:r>
          </w:p>
        </w:tc>
      </w:tr>
      <w:tr w:rsidR="00A07261" w:rsidRPr="00CD38C4" w14:paraId="33E4F9B1" w14:textId="77777777" w:rsidTr="003F7AEE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7B21B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068A0CE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78EDE75C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Monitor de Museu</w:t>
            </w:r>
          </w:p>
        </w:tc>
        <w:tc>
          <w:tcPr>
            <w:tcW w:w="709" w:type="dxa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59D19D3F" w14:textId="77777777" w:rsidR="00A07261" w:rsidRPr="00E856B7" w:rsidRDefault="00A07261" w:rsidP="003F7A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98A5838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2B67507C" w14:textId="46087992" w:rsidR="00A07261" w:rsidRPr="00E856B7" w:rsidRDefault="00A07261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5.386,74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35876D5B" w14:textId="2114F76C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21.546,96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277AFA67" w14:textId="4E7E1D84" w:rsidR="00A07261" w:rsidRPr="00E856B7" w:rsidRDefault="000D6B07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258.563,52</w:t>
            </w:r>
          </w:p>
        </w:tc>
      </w:tr>
      <w:tr w:rsidR="00A07261" w:rsidRPr="00CD38C4" w14:paraId="16F0BF13" w14:textId="77777777" w:rsidTr="003F7AEE">
        <w:trPr>
          <w:trHeight w:val="1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BE95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5EDB5EAD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0CBF921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Museólogo</w:t>
            </w:r>
          </w:p>
        </w:tc>
        <w:tc>
          <w:tcPr>
            <w:tcW w:w="709" w:type="dxa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4C211824" w14:textId="77777777" w:rsidR="00A07261" w:rsidRPr="00E856B7" w:rsidRDefault="00A07261" w:rsidP="003F7A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2CA7FCEA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439E5CB2" w14:textId="722295CD" w:rsidR="00A07261" w:rsidRPr="00E856B7" w:rsidRDefault="00A07261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7.282</w:t>
            </w:r>
            <w:r w:rsidR="007337BE" w:rsidRPr="00E856B7">
              <w:rPr>
                <w:b/>
                <w:bCs/>
                <w:sz w:val="20"/>
                <w:szCs w:val="20"/>
              </w:rPr>
              <w:t>,26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2D5701A4" w14:textId="342DA2FF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7.282,26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7DE6B668" w14:textId="5E376FD2" w:rsidR="00A07261" w:rsidRPr="00E856B7" w:rsidRDefault="000D6B07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87.387,12</w:t>
            </w:r>
          </w:p>
        </w:tc>
      </w:tr>
      <w:tr w:rsidR="00A07261" w:rsidRPr="00CD38C4" w14:paraId="74C6F2E1" w14:textId="77777777" w:rsidTr="003F7AEE">
        <w:trPr>
          <w:trHeight w:val="23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0928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36F016D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</w:tcPr>
          <w:p w14:paraId="5496676C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Auxiliar de Biblioteca</w:t>
            </w:r>
          </w:p>
        </w:tc>
        <w:tc>
          <w:tcPr>
            <w:tcW w:w="709" w:type="dxa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290A763F" w14:textId="77777777" w:rsidR="00A07261" w:rsidRPr="00E856B7" w:rsidRDefault="00A07261" w:rsidP="003F7A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1672AD4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3DE2B59F" w14:textId="4D84FF95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3.716,15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3D5E6DDA" w14:textId="66B35143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3.716,15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6AA91CE8" w14:textId="6540FC46" w:rsidR="00A07261" w:rsidRPr="00E856B7" w:rsidRDefault="000D6B07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44.593,80</w:t>
            </w:r>
          </w:p>
        </w:tc>
      </w:tr>
      <w:tr w:rsidR="00A07261" w:rsidRPr="00CD38C4" w14:paraId="389921A7" w14:textId="77777777" w:rsidTr="003F7AEE">
        <w:trPr>
          <w:trHeight w:val="2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09295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06E426E3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</w:tcPr>
          <w:p w14:paraId="79B49440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Auxiliar de Escritório</w:t>
            </w:r>
          </w:p>
        </w:tc>
        <w:tc>
          <w:tcPr>
            <w:tcW w:w="709" w:type="dxa"/>
            <w:vMerge/>
            <w:tcBorders>
              <w:left w:val="single" w:sz="8" w:space="0" w:color="000001"/>
              <w:right w:val="nil"/>
            </w:tcBorders>
            <w:shd w:val="clear" w:color="FFFFFF" w:fill="auto"/>
          </w:tcPr>
          <w:p w14:paraId="1FA84786" w14:textId="77777777" w:rsidR="00A07261" w:rsidRPr="00E856B7" w:rsidRDefault="00A07261" w:rsidP="003F7A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FFFFFF" w:fill="auto"/>
            <w:vAlign w:val="center"/>
          </w:tcPr>
          <w:p w14:paraId="15CCA54A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  <w:r w:rsidRPr="00E856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66EDD7E7" w14:textId="117CD920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3.430,36</w:t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4D80B8D2" w14:textId="006BA86B" w:rsidR="00A07261" w:rsidRPr="00E856B7" w:rsidRDefault="007337BE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3.430,36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auto"/>
          </w:tcPr>
          <w:p w14:paraId="5E3F2C73" w14:textId="5F4CDF12" w:rsidR="00A07261" w:rsidRPr="00E856B7" w:rsidRDefault="000D6B07" w:rsidP="003F7AEE">
            <w:pPr>
              <w:jc w:val="center"/>
              <w:rPr>
                <w:b/>
                <w:bCs/>
                <w:sz w:val="20"/>
                <w:szCs w:val="20"/>
              </w:rPr>
            </w:pPr>
            <w:r w:rsidRPr="00E856B7">
              <w:rPr>
                <w:b/>
                <w:bCs/>
                <w:sz w:val="20"/>
                <w:szCs w:val="20"/>
              </w:rPr>
              <w:t>41.164,32</w:t>
            </w:r>
          </w:p>
        </w:tc>
      </w:tr>
      <w:tr w:rsidR="00A07261" w:rsidRPr="00CD38C4" w14:paraId="48E13A42" w14:textId="77777777" w:rsidTr="00E856B7">
        <w:trPr>
          <w:trHeight w:val="34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CD064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gridSpan w:val="5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1C38C88" w14:textId="0B6358BA" w:rsidR="00A07261" w:rsidRPr="00E856B7" w:rsidRDefault="00A07261" w:rsidP="003F7AEE">
            <w:pPr>
              <w:autoSpaceDE w:val="0"/>
              <w:jc w:val="center"/>
              <w:rPr>
                <w:b/>
                <w:bCs/>
                <w:shd w:val="clear" w:color="auto" w:fill="FFFF00"/>
              </w:rPr>
            </w:pPr>
            <w:r w:rsidRPr="00E856B7">
              <w:rPr>
                <w:b/>
                <w:bCs/>
              </w:rPr>
              <w:t xml:space="preserve">VALOR </w:t>
            </w:r>
            <w:r w:rsidR="007B641D">
              <w:rPr>
                <w:b/>
                <w:bCs/>
              </w:rPr>
              <w:t>TOTAL</w:t>
            </w:r>
            <w:r w:rsidRPr="00E856B7">
              <w:rPr>
                <w:b/>
                <w:bCs/>
              </w:rPr>
              <w:t xml:space="preserve"> MENSAL</w:t>
            </w:r>
            <w:r w:rsidR="00E856B7" w:rsidRPr="00E856B7">
              <w:rPr>
                <w:b/>
                <w:bCs/>
              </w:rPr>
              <w:t xml:space="preserve"> </w:t>
            </w:r>
            <w:r w:rsidR="00E856B7" w:rsidRPr="00E856B7">
              <w:rPr>
                <w:b/>
                <w:bCs/>
              </w:rPr>
              <w:sym w:font="Wingdings" w:char="F0E0"/>
            </w:r>
          </w:p>
        </w:tc>
        <w:tc>
          <w:tcPr>
            <w:tcW w:w="15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BFBFBF" w:themeFill="background1" w:themeFillShade="BF"/>
            <w:vAlign w:val="center"/>
          </w:tcPr>
          <w:p w14:paraId="35F30F14" w14:textId="08BC0848" w:rsidR="000D6B07" w:rsidRPr="00E856B7" w:rsidRDefault="000D6B07" w:rsidP="00E856B7">
            <w:pPr>
              <w:jc w:val="center"/>
              <w:rPr>
                <w:b/>
                <w:bCs/>
              </w:rPr>
            </w:pPr>
            <w:r w:rsidRPr="00E856B7">
              <w:rPr>
                <w:b/>
                <w:bCs/>
              </w:rPr>
              <w:t>42.566,45</w:t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FFFFFF" w:fill="404040"/>
          </w:tcPr>
          <w:p w14:paraId="48964BA8" w14:textId="77777777" w:rsidR="00A07261" w:rsidRPr="00E856B7" w:rsidRDefault="00A07261" w:rsidP="003F7AE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7261" w:rsidRPr="00CD38C4" w14:paraId="5358AC90" w14:textId="77777777" w:rsidTr="00E856B7">
        <w:trPr>
          <w:trHeight w:val="3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C1BC" w14:textId="77777777" w:rsidR="00A07261" w:rsidRPr="00E856B7" w:rsidRDefault="00A07261" w:rsidP="003F7A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938" w:type="dxa"/>
            <w:gridSpan w:val="6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1"/>
            </w:tcBorders>
            <w:shd w:val="clear" w:color="auto" w:fill="A6A6A6" w:themeFill="background1" w:themeFillShade="A6"/>
            <w:vAlign w:val="center"/>
          </w:tcPr>
          <w:p w14:paraId="1708EEEA" w14:textId="1DA46CED" w:rsidR="00A07261" w:rsidRPr="00E856B7" w:rsidRDefault="00A07261" w:rsidP="003F7AEE">
            <w:pPr>
              <w:jc w:val="center"/>
              <w:rPr>
                <w:b/>
                <w:bCs/>
                <w:color w:val="000000"/>
              </w:rPr>
            </w:pPr>
            <w:r w:rsidRPr="00E856B7">
              <w:rPr>
                <w:b/>
                <w:bCs/>
              </w:rPr>
              <w:t xml:space="preserve">VALOR </w:t>
            </w:r>
            <w:r w:rsidR="00CC75C5">
              <w:rPr>
                <w:b/>
                <w:bCs/>
              </w:rPr>
              <w:t>GLOBAL</w:t>
            </w:r>
            <w:r w:rsidRPr="00E856B7">
              <w:rPr>
                <w:b/>
                <w:bCs/>
              </w:rPr>
              <w:t xml:space="preserve"> ANUAL</w:t>
            </w:r>
            <w:r w:rsidR="00E856B7" w:rsidRPr="00E856B7">
              <w:rPr>
                <w:b/>
                <w:bCs/>
              </w:rPr>
              <w:t xml:space="preserve"> </w:t>
            </w:r>
            <w:r w:rsidR="00E856B7" w:rsidRPr="00E856B7">
              <w:rPr>
                <w:b/>
                <w:bCs/>
              </w:rPr>
              <w:sym w:font="Wingdings" w:char="F0E0"/>
            </w:r>
          </w:p>
        </w:tc>
        <w:tc>
          <w:tcPr>
            <w:tcW w:w="127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6A6A6" w:themeFill="background1" w:themeFillShade="A6"/>
            <w:vAlign w:val="center"/>
          </w:tcPr>
          <w:p w14:paraId="4CC24187" w14:textId="66399A40" w:rsidR="00A07261" w:rsidRPr="00E856B7" w:rsidRDefault="00E856B7" w:rsidP="003F7AEE">
            <w:pPr>
              <w:jc w:val="center"/>
              <w:rPr>
                <w:b/>
                <w:bCs/>
                <w:color w:val="000000"/>
              </w:rPr>
            </w:pPr>
            <w:r w:rsidRPr="00E856B7">
              <w:rPr>
                <w:b/>
                <w:bCs/>
                <w:color w:val="000000"/>
              </w:rPr>
              <w:t>510.797,40</w:t>
            </w:r>
          </w:p>
        </w:tc>
      </w:tr>
    </w:tbl>
    <w:p w14:paraId="0BE0E5F6" w14:textId="778CF8FA" w:rsidR="00A07261" w:rsidRDefault="00A07261" w:rsidP="00A07261">
      <w:pPr>
        <w:autoSpaceDE w:val="0"/>
        <w:jc w:val="both"/>
        <w:rPr>
          <w:b/>
          <w:bCs/>
        </w:rPr>
      </w:pPr>
    </w:p>
    <w:p w14:paraId="1417FE8C" w14:textId="77777777" w:rsidR="00355AB5" w:rsidRDefault="00355AB5" w:rsidP="00A07261">
      <w:pPr>
        <w:autoSpaceDE w:val="0"/>
        <w:jc w:val="both"/>
        <w:rPr>
          <w:b/>
          <w:bCs/>
        </w:rPr>
      </w:pPr>
    </w:p>
    <w:p w14:paraId="1A615027" w14:textId="77777777" w:rsidR="003656EE" w:rsidRPr="00721210" w:rsidRDefault="003656EE" w:rsidP="003656EE">
      <w:pPr>
        <w:jc w:val="both"/>
        <w:rPr>
          <w:b/>
          <w:bCs/>
          <w:sz w:val="22"/>
          <w:szCs w:val="22"/>
          <w:u w:val="single"/>
        </w:rPr>
      </w:pPr>
      <w:r w:rsidRPr="00721210">
        <w:rPr>
          <w:b/>
          <w:bCs/>
          <w:sz w:val="22"/>
          <w:szCs w:val="22"/>
          <w:u w:val="single"/>
        </w:rPr>
        <w:t xml:space="preserve">Observações: </w:t>
      </w:r>
    </w:p>
    <w:p w14:paraId="224C9653" w14:textId="77777777" w:rsidR="003656EE" w:rsidRPr="00463BA8" w:rsidRDefault="003656EE" w:rsidP="003656EE">
      <w:pPr>
        <w:jc w:val="both"/>
        <w:rPr>
          <w:b/>
          <w:bCs/>
          <w:sz w:val="20"/>
          <w:szCs w:val="20"/>
          <w:u w:val="single"/>
        </w:rPr>
      </w:pPr>
    </w:p>
    <w:p w14:paraId="6F2FC3CB" w14:textId="2B6AF7B4" w:rsidR="003656EE" w:rsidRDefault="003656EE" w:rsidP="003656EE">
      <w:pPr>
        <w:tabs>
          <w:tab w:val="left" w:pos="426"/>
        </w:tabs>
        <w:jc w:val="both"/>
        <w:rPr>
          <w:b/>
          <w:bCs/>
          <w:sz w:val="20"/>
          <w:szCs w:val="20"/>
        </w:rPr>
      </w:pPr>
      <w:r w:rsidRPr="00463BA8">
        <w:rPr>
          <w:b/>
          <w:bCs/>
          <w:sz w:val="20"/>
          <w:szCs w:val="20"/>
        </w:rPr>
        <w:t>1)</w:t>
      </w:r>
      <w:r w:rsidRPr="00463BA8">
        <w:rPr>
          <w:b/>
          <w:bCs/>
          <w:sz w:val="20"/>
          <w:szCs w:val="20"/>
        </w:rPr>
        <w:tab/>
        <w:t>Não serão aceitos valores superiores aos descritos nas tabelas acima.</w:t>
      </w:r>
    </w:p>
    <w:p w14:paraId="41AD7102" w14:textId="35D5318B" w:rsidR="00664CBF" w:rsidRDefault="00664CBF" w:rsidP="003656EE">
      <w:pPr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4EDA76D7" w14:textId="45E047BF" w:rsidR="00664CBF" w:rsidRPr="00463BA8" w:rsidRDefault="00664CBF" w:rsidP="003656EE">
      <w:pPr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2)</w:t>
      </w:r>
      <w:r>
        <w:rPr>
          <w:b/>
          <w:bCs/>
          <w:sz w:val="20"/>
          <w:szCs w:val="20"/>
        </w:rPr>
        <w:tab/>
      </w:r>
      <w:r w:rsidRPr="00664CBF">
        <w:rPr>
          <w:sz w:val="20"/>
          <w:szCs w:val="20"/>
        </w:rPr>
        <w:t>Quando da etapa de lances, deve-se observar que os percentuais de redução, em relação ao valor inicial, das propostas dos licitantes e dos lances ofertados sobre o valor total do grupo deverão ser transpostos linearmente para todos os itens que compõem a planilha de preços do licitante.</w:t>
      </w:r>
    </w:p>
    <w:p w14:paraId="16773431" w14:textId="77777777" w:rsidR="003656EE" w:rsidRDefault="003656EE" w:rsidP="003656EE">
      <w:pPr>
        <w:jc w:val="both"/>
        <w:rPr>
          <w:b/>
          <w:bCs/>
          <w:sz w:val="20"/>
          <w:szCs w:val="20"/>
          <w:u w:val="single"/>
        </w:rPr>
      </w:pPr>
    </w:p>
    <w:p w14:paraId="7619EF93" w14:textId="4E7B371B" w:rsidR="003656EE" w:rsidRPr="00463BA8" w:rsidRDefault="00664CBF" w:rsidP="003656EE">
      <w:pPr>
        <w:tabs>
          <w:tab w:val="left" w:pos="426"/>
        </w:tabs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 w:rsidR="003656EE" w:rsidRPr="00463BA8">
        <w:rPr>
          <w:b/>
          <w:bCs/>
          <w:sz w:val="20"/>
          <w:szCs w:val="20"/>
        </w:rPr>
        <w:t>)</w:t>
      </w:r>
      <w:r w:rsidR="003656EE" w:rsidRPr="00463BA8">
        <w:rPr>
          <w:bCs/>
          <w:sz w:val="20"/>
          <w:szCs w:val="20"/>
        </w:rPr>
        <w:t xml:space="preserve"> </w:t>
      </w:r>
      <w:r w:rsidR="003656EE">
        <w:rPr>
          <w:bCs/>
          <w:sz w:val="20"/>
          <w:szCs w:val="20"/>
        </w:rPr>
        <w:tab/>
      </w:r>
      <w:r w:rsidR="003656EE" w:rsidRPr="00463BA8">
        <w:rPr>
          <w:bCs/>
          <w:sz w:val="20"/>
          <w:szCs w:val="20"/>
        </w:rPr>
        <w:t xml:space="preserve">A licitante que apresentar proposta manifestamente inexequível, conforme </w:t>
      </w:r>
      <w:r w:rsidR="007B7AFD">
        <w:rPr>
          <w:bCs/>
          <w:sz w:val="20"/>
          <w:szCs w:val="20"/>
        </w:rPr>
        <w:t>subitem</w:t>
      </w:r>
      <w:r w:rsidR="003656EE" w:rsidRPr="00463BA8">
        <w:rPr>
          <w:bCs/>
          <w:sz w:val="20"/>
          <w:szCs w:val="20"/>
        </w:rPr>
        <w:t xml:space="preserve"> </w:t>
      </w:r>
      <w:r w:rsidR="003656EE" w:rsidRPr="007B7AFD">
        <w:rPr>
          <w:bCs/>
          <w:sz w:val="20"/>
          <w:szCs w:val="20"/>
          <w:shd w:val="clear" w:color="auto" w:fill="FFFFFF" w:themeFill="background1"/>
        </w:rPr>
        <w:t>12.3.4.1</w:t>
      </w:r>
      <w:r w:rsidR="003656EE" w:rsidRPr="00463BA8">
        <w:rPr>
          <w:bCs/>
          <w:sz w:val="20"/>
          <w:szCs w:val="20"/>
          <w:shd w:val="clear" w:color="auto" w:fill="FFFFFF" w:themeFill="background1"/>
        </w:rPr>
        <w:t xml:space="preserve"> do Edital</w:t>
      </w:r>
      <w:r w:rsidR="003656EE" w:rsidRPr="00463BA8">
        <w:rPr>
          <w:bCs/>
          <w:sz w:val="20"/>
          <w:szCs w:val="20"/>
        </w:rPr>
        <w:t>, deve enviar documentação que comprove que os custos dos insumos são coerentes com os de mercado e que os coeficientes de produtividade são compatíveis com a execução do objeto desta licitação.</w:t>
      </w:r>
    </w:p>
    <w:p w14:paraId="5C08C7F2" w14:textId="77777777" w:rsidR="003656EE" w:rsidRPr="00463BA8" w:rsidRDefault="003656EE" w:rsidP="003656EE">
      <w:pPr>
        <w:jc w:val="both"/>
        <w:rPr>
          <w:b/>
          <w:bCs/>
          <w:sz w:val="20"/>
          <w:szCs w:val="20"/>
          <w:u w:val="single"/>
        </w:rPr>
      </w:pPr>
    </w:p>
    <w:p w14:paraId="57EB7E55" w14:textId="45051A20" w:rsidR="003656EE" w:rsidRDefault="00664CBF" w:rsidP="003656EE">
      <w:pPr>
        <w:tabs>
          <w:tab w:val="left" w:pos="426"/>
        </w:tabs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4</w:t>
      </w:r>
      <w:r w:rsidR="003656EE" w:rsidRPr="00463BA8">
        <w:rPr>
          <w:b/>
          <w:bCs/>
          <w:sz w:val="20"/>
          <w:szCs w:val="20"/>
        </w:rPr>
        <w:t>)</w:t>
      </w:r>
      <w:r w:rsidR="003656EE" w:rsidRPr="00463BA8">
        <w:rPr>
          <w:bCs/>
          <w:sz w:val="20"/>
          <w:szCs w:val="20"/>
        </w:rPr>
        <w:t xml:space="preserve"> </w:t>
      </w:r>
      <w:r w:rsidR="003656EE">
        <w:rPr>
          <w:bCs/>
          <w:sz w:val="20"/>
          <w:szCs w:val="20"/>
        </w:rPr>
        <w:tab/>
      </w:r>
      <w:r w:rsidR="00A55817" w:rsidRPr="00A55817">
        <w:rPr>
          <w:bCs/>
          <w:sz w:val="20"/>
          <w:szCs w:val="20"/>
        </w:rPr>
        <w:t>A licitante deverá preencher, além do Modelo de Proposta de Preços (Anexo II deste Termo de Referência), observando os custos efetivos e as demais adaptações específicas para cada categoria, o Modelo de Planilha de Custos e Formação de Preços (Anexo I), devendo apresentar memória de cálculo juntamente com o preenchimento dos supramencionados anexos.</w:t>
      </w:r>
      <w:r w:rsidR="00790EE3">
        <w:rPr>
          <w:bCs/>
          <w:sz w:val="20"/>
          <w:szCs w:val="20"/>
        </w:rPr>
        <w:t xml:space="preserve"> </w:t>
      </w:r>
      <w:r w:rsidR="00790EE3" w:rsidRPr="00CF4E10">
        <w:rPr>
          <w:bCs/>
          <w:sz w:val="20"/>
          <w:szCs w:val="20"/>
        </w:rPr>
        <w:t>Observar as regras da apresentação de propostas no item 1</w:t>
      </w:r>
      <w:r w:rsidR="00D12CE1">
        <w:rPr>
          <w:bCs/>
          <w:sz w:val="20"/>
          <w:szCs w:val="20"/>
        </w:rPr>
        <w:t>0</w:t>
      </w:r>
      <w:r w:rsidR="00790EE3" w:rsidRPr="00CF4E10">
        <w:rPr>
          <w:bCs/>
          <w:sz w:val="20"/>
          <w:szCs w:val="20"/>
        </w:rPr>
        <w:t xml:space="preserve"> do Termo de Referência.</w:t>
      </w:r>
    </w:p>
    <w:p w14:paraId="3F057C7A" w14:textId="50851A14" w:rsidR="00721210" w:rsidRDefault="00721210" w:rsidP="003656EE">
      <w:pPr>
        <w:tabs>
          <w:tab w:val="left" w:pos="426"/>
        </w:tabs>
        <w:jc w:val="both"/>
        <w:rPr>
          <w:bCs/>
          <w:sz w:val="20"/>
          <w:szCs w:val="20"/>
        </w:rPr>
      </w:pPr>
    </w:p>
    <w:p w14:paraId="1D464F3A" w14:textId="345DC21D" w:rsidR="00721210" w:rsidRPr="00721210" w:rsidRDefault="00721210" w:rsidP="003656EE">
      <w:pPr>
        <w:tabs>
          <w:tab w:val="left" w:pos="426"/>
        </w:tabs>
        <w:jc w:val="both"/>
        <w:rPr>
          <w:b/>
          <w:sz w:val="20"/>
          <w:szCs w:val="20"/>
        </w:rPr>
      </w:pPr>
      <w:r w:rsidRPr="00721210">
        <w:rPr>
          <w:b/>
          <w:sz w:val="20"/>
          <w:szCs w:val="20"/>
        </w:rPr>
        <w:t>5)</w:t>
      </w:r>
      <w:r>
        <w:rPr>
          <w:b/>
          <w:sz w:val="20"/>
          <w:szCs w:val="20"/>
        </w:rPr>
        <w:tab/>
      </w:r>
      <w:r w:rsidRPr="00CF4E10">
        <w:rPr>
          <w:sz w:val="20"/>
          <w:szCs w:val="20"/>
        </w:rPr>
        <w:t>As planilhas deverão ser individualizadas por tipo de posto, no entanto, a proposta para contratação terá que ser consolidada por grupo.</w:t>
      </w:r>
    </w:p>
    <w:p w14:paraId="108A49C5" w14:textId="77777777" w:rsidR="003656EE" w:rsidRPr="00463BA8" w:rsidRDefault="003656EE" w:rsidP="003656EE">
      <w:pPr>
        <w:jc w:val="both"/>
        <w:rPr>
          <w:sz w:val="20"/>
          <w:szCs w:val="20"/>
        </w:rPr>
      </w:pPr>
    </w:p>
    <w:p w14:paraId="243CD3EC" w14:textId="39F8DCC9" w:rsidR="003656EE" w:rsidRPr="00463BA8" w:rsidRDefault="00664CBF" w:rsidP="003656EE">
      <w:pPr>
        <w:tabs>
          <w:tab w:val="left" w:pos="426"/>
        </w:tabs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</w:t>
      </w:r>
      <w:r w:rsidR="003656EE" w:rsidRPr="00E37F04">
        <w:rPr>
          <w:b/>
          <w:bCs/>
          <w:sz w:val="20"/>
          <w:szCs w:val="20"/>
        </w:rPr>
        <w:t>)</w:t>
      </w:r>
      <w:r w:rsidR="003656EE" w:rsidRPr="00463BA8">
        <w:rPr>
          <w:b/>
          <w:bCs/>
          <w:sz w:val="20"/>
          <w:szCs w:val="20"/>
        </w:rPr>
        <w:t xml:space="preserve"> </w:t>
      </w:r>
      <w:r w:rsidR="003656EE">
        <w:rPr>
          <w:b/>
          <w:bCs/>
          <w:sz w:val="20"/>
          <w:szCs w:val="20"/>
        </w:rPr>
        <w:tab/>
      </w:r>
      <w:r w:rsidR="003656EE" w:rsidRPr="00463BA8">
        <w:rPr>
          <w:bCs/>
          <w:sz w:val="20"/>
          <w:szCs w:val="20"/>
        </w:rPr>
        <w:t>Os preços deverão ser expressos em moeda corrente nacional (Real) com no máximo 02 (duas) casas decimais.</w:t>
      </w:r>
    </w:p>
    <w:p w14:paraId="4DE2B315" w14:textId="77777777" w:rsidR="00A07261" w:rsidRPr="00F264A0" w:rsidRDefault="00A07261" w:rsidP="00A07261">
      <w:pPr>
        <w:autoSpaceDE w:val="0"/>
        <w:jc w:val="both"/>
        <w:rPr>
          <w:sz w:val="20"/>
          <w:szCs w:val="20"/>
        </w:rPr>
      </w:pPr>
    </w:p>
    <w:p w14:paraId="0CFD069F" w14:textId="77777777" w:rsidR="00A07261" w:rsidRDefault="00A07261" w:rsidP="00A07261">
      <w:pPr>
        <w:autoSpaceDE w:val="0"/>
        <w:jc w:val="center"/>
      </w:pPr>
    </w:p>
    <w:p w14:paraId="61F3BB01" w14:textId="77777777" w:rsidR="00A07261" w:rsidRDefault="00A07261" w:rsidP="00A07261">
      <w:pPr>
        <w:autoSpaceDE w:val="0"/>
        <w:jc w:val="center"/>
      </w:pPr>
    </w:p>
    <w:p w14:paraId="5E5A0CDF" w14:textId="77777777" w:rsidR="00A07261" w:rsidRDefault="00A07261" w:rsidP="00A07261">
      <w:pPr>
        <w:autoSpaceDE w:val="0"/>
        <w:jc w:val="center"/>
      </w:pPr>
    </w:p>
    <w:p w14:paraId="3FACBC5A" w14:textId="77777777" w:rsidR="00A07261" w:rsidRDefault="00A07261" w:rsidP="00A07261">
      <w:pPr>
        <w:autoSpaceDE w:val="0"/>
        <w:jc w:val="center"/>
      </w:pPr>
    </w:p>
    <w:p w14:paraId="60C28D67" w14:textId="77777777" w:rsidR="00A07261" w:rsidRDefault="00A07261" w:rsidP="00A07261">
      <w:pPr>
        <w:autoSpaceDE w:val="0"/>
        <w:jc w:val="center"/>
      </w:pPr>
    </w:p>
    <w:sectPr w:rsidR="00A07261" w:rsidSect="00FC2FA3">
      <w:headerReference w:type="default" r:id="rId8"/>
      <w:footerReference w:type="default" r:id="rId9"/>
      <w:pgSz w:w="11906" w:h="16838"/>
      <w:pgMar w:top="1861" w:right="991" w:bottom="851" w:left="1276" w:header="142" w:footer="7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234A" w14:textId="77777777" w:rsidR="00A225D9" w:rsidRDefault="00A225D9">
      <w:r>
        <w:separator/>
      </w:r>
    </w:p>
  </w:endnote>
  <w:endnote w:type="continuationSeparator" w:id="0">
    <w:p w14:paraId="01FA16CA" w14:textId="77777777" w:rsidR="00A225D9" w:rsidRDefault="00A2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Futura Md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Humanst521 BT">
    <w:altName w:val="Tahoma"/>
    <w:charset w:val="00"/>
    <w:family w:val="swiss"/>
    <w:pitch w:val="variable"/>
    <w:sig w:usb0="00000007" w:usb1="00000000" w:usb2="00000000" w:usb3="00000000" w:csb0="000000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A432" w14:textId="0D3D7745" w:rsidR="00161DD7" w:rsidRPr="00161DD7" w:rsidRDefault="00FC2FA3" w:rsidP="00FC2FA3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_________</w:t>
    </w:r>
    <w:r w:rsidR="00161DD7" w:rsidRPr="00161DD7">
      <w:rPr>
        <w:sz w:val="16"/>
        <w:szCs w:val="16"/>
      </w:rPr>
      <w:t>_</w:t>
    </w:r>
    <w:r>
      <w:rPr>
        <w:sz w:val="16"/>
        <w:szCs w:val="16"/>
      </w:rPr>
      <w:t>_______________________________________</w:t>
    </w:r>
  </w:p>
  <w:p w14:paraId="0D9F9FBD" w14:textId="77777777" w:rsidR="00FC2FA3" w:rsidRDefault="00FC2FA3" w:rsidP="00161DD7">
    <w:pPr>
      <w:pStyle w:val="Rodap"/>
      <w:jc w:val="center"/>
      <w:rPr>
        <w:sz w:val="16"/>
        <w:szCs w:val="16"/>
      </w:rPr>
    </w:pPr>
  </w:p>
  <w:p w14:paraId="2B3707BA" w14:textId="140D9530" w:rsidR="00161DD7" w:rsidRPr="00161DD7" w:rsidRDefault="00161DD7" w:rsidP="00FC2FA3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SCLN, Q</w:t>
    </w:r>
    <w:r w:rsidR="00FC2FA3">
      <w:rPr>
        <w:sz w:val="16"/>
        <w:szCs w:val="16"/>
      </w:rPr>
      <w:t>uadra</w:t>
    </w:r>
    <w:r w:rsidRPr="00161DD7">
      <w:rPr>
        <w:sz w:val="16"/>
        <w:szCs w:val="16"/>
      </w:rPr>
      <w:t xml:space="preserve"> 304 – Bloco E, Lote 9 – Asa Norte</w:t>
    </w:r>
  </w:p>
  <w:p w14:paraId="7930442E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Brasília – DF – Brasil – Cep. 70.736-550</w:t>
    </w:r>
  </w:p>
  <w:p w14:paraId="4BB4A234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Telefone: 61 3329-5800</w:t>
    </w:r>
  </w:p>
  <w:p w14:paraId="6BBF8AB7" w14:textId="77777777" w:rsidR="00161DD7" w:rsidRPr="00161DD7" w:rsidRDefault="00161DD7" w:rsidP="00161DD7">
    <w:pPr>
      <w:pStyle w:val="Rodap"/>
      <w:jc w:val="center"/>
      <w:rPr>
        <w:sz w:val="16"/>
        <w:szCs w:val="16"/>
      </w:rPr>
    </w:pPr>
    <w:r w:rsidRPr="00161DD7">
      <w:rPr>
        <w:sz w:val="16"/>
        <w:szCs w:val="16"/>
      </w:rPr>
      <w:t>http://www.cofen.gov.br</w:t>
    </w:r>
  </w:p>
  <w:p w14:paraId="2DC0BFD3" w14:textId="2E3988EA" w:rsidR="00A225D9" w:rsidRPr="00161DD7" w:rsidRDefault="00161DD7" w:rsidP="00161DD7">
    <w:pPr>
      <w:pStyle w:val="Rodap"/>
      <w:jc w:val="center"/>
    </w:pPr>
    <w:r w:rsidRPr="00161DD7">
      <w:rPr>
        <w:sz w:val="16"/>
        <w:szCs w:val="16"/>
      </w:rPr>
      <w:t>licitacoes@cofen.gov.br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7E3F" w14:textId="77777777" w:rsidR="00A225D9" w:rsidRDefault="00A225D9">
      <w:r>
        <w:separator/>
      </w:r>
    </w:p>
  </w:footnote>
  <w:footnote w:type="continuationSeparator" w:id="0">
    <w:p w14:paraId="7A3CA785" w14:textId="77777777" w:rsidR="00A225D9" w:rsidRDefault="00A22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9C67" w14:textId="57DE0F32" w:rsidR="00A225D9" w:rsidRDefault="0052747C" w:rsidP="00161DD7">
    <w:pPr>
      <w:pStyle w:val="Cabealho"/>
      <w:jc w:val="center"/>
    </w:pPr>
    <w:sdt>
      <w:sdtPr>
        <w:id w:val="1827851658"/>
        <w:docPartObj>
          <w:docPartGallery w:val="Watermarks"/>
          <w:docPartUnique/>
        </w:docPartObj>
      </w:sdtPr>
      <w:sdtEndPr/>
      <w:sdtContent>
        <w:r>
          <w:pict w14:anchorId="318289F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44601580" o:spid="_x0000_s16385" type="#_x0000_t136" style="position:absolute;left:0;text-align:left;margin-left:0;margin-top:0;width:528.5pt;height:151pt;rotation:315;z-index:-251658752;mso-position-horizontal:center;mso-position-horizontal-relative:margin;mso-position-vertical:center;mso-position-vertical-relative:margin" o:allowincell="f" fillcolor="black [3213]" stroked="f">
              <v:fill opacity=".5"/>
              <v:textpath style="font-family:&quot;Arial&quot;;font-size:1pt" string="MINUTA"/>
              <w10:wrap anchorx="margin" anchory="margin"/>
            </v:shape>
          </w:pict>
        </w:r>
      </w:sdtContent>
    </w:sdt>
    <w:r w:rsidR="00161DD7" w:rsidRPr="00374308">
      <w:rPr>
        <w:noProof/>
      </w:rPr>
      <w:drawing>
        <wp:inline distT="0" distB="0" distL="0" distR="0" wp14:anchorId="04622EE5" wp14:editId="46A0E28E">
          <wp:extent cx="4214495" cy="1304290"/>
          <wp:effectExtent l="0" t="0" r="0" b="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4495" cy="1304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210E7" w14:textId="4E111555" w:rsidR="00A225D9" w:rsidRPr="00D826BC" w:rsidRDefault="00A225D9" w:rsidP="00B8216B">
    <w:pPr>
      <w:pStyle w:val="Cabealho"/>
      <w:ind w:right="-99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tulo1"/>
      <w:lvlText w:val="%1. 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Ttulo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pStyle w:val="Ttulo8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pStyle w:val="Ttulo9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Item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4"/>
      <w:numFmt w:val="none"/>
      <w:pStyle w:val="Inciso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Cs w:val="20"/>
      </w:rPr>
    </w:lvl>
    <w:lvl w:ilvl="1">
      <w:start w:val="1"/>
      <w:numFmt w:val="decimal"/>
      <w:lvlText w:val="6..%2"/>
      <w:lvlJc w:val="left"/>
      <w:pPr>
        <w:tabs>
          <w:tab w:val="num" w:pos="792"/>
        </w:tabs>
        <w:ind w:left="0" w:firstLine="0"/>
      </w:pPr>
    </w:lvl>
    <w:lvl w:ilvl="2">
      <w:start w:val="3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4.2.3..%4"/>
      <w:lvlJc w:val="left"/>
      <w:pPr>
        <w:tabs>
          <w:tab w:val="num" w:pos="1728"/>
        </w:tabs>
        <w:ind w:left="0" w:firstLine="0"/>
      </w:pPr>
    </w:lvl>
    <w:lvl w:ilvl="4">
      <w:start w:val="1"/>
      <w:numFmt w:val="decimal"/>
      <w:lvlText w:val="4.2.3.1........................"/>
      <w:lvlJc w:val="left"/>
      <w:pPr>
        <w:tabs>
          <w:tab w:val="num" w:pos="2232"/>
        </w:tabs>
        <w:ind w:left="0" w:firstLine="0"/>
      </w:pPr>
    </w:lvl>
    <w:lvl w:ilvl="5">
      <w:start w:val="1"/>
      <w:numFmt w:val="decimal"/>
      <w:lvlText w:val="4.2.1.19.1....................."/>
      <w:lvlJc w:val="left"/>
      <w:pPr>
        <w:tabs>
          <w:tab w:val="num" w:pos="2736"/>
        </w:tabs>
        <w:ind w:left="0" w:firstLine="0"/>
      </w:pPr>
    </w:lvl>
    <w:lvl w:ilvl="6">
      <w:start w:val="4"/>
      <w:numFmt w:val="decimal"/>
      <w:lvlText w:val="..............................."/>
      <w:lvlJc w:val="left"/>
      <w:pPr>
        <w:tabs>
          <w:tab w:val="num" w:pos="3240"/>
        </w:tabs>
        <w:ind w:left="0" w:firstLine="0"/>
      </w:pPr>
    </w:lvl>
    <w:lvl w:ilvl="7">
      <w:start w:val="1"/>
      <w:numFmt w:val="decimal"/>
      <w:lvlText w:val="..............................."/>
      <w:lvlJc w:val="left"/>
      <w:pPr>
        <w:tabs>
          <w:tab w:val="num" w:pos="3744"/>
        </w:tabs>
        <w:ind w:left="0" w:firstLine="0"/>
      </w:pPr>
    </w:lvl>
    <w:lvl w:ilvl="8">
      <w:start w:val="1"/>
      <w:numFmt w:val="decimal"/>
      <w:lvlText w:val="..............................."/>
      <w:lvlJc w:val="left"/>
      <w:pPr>
        <w:tabs>
          <w:tab w:val="num" w:pos="432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41EE9BD8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450" w:hanging="450"/>
      </w:pPr>
      <w:rPr>
        <w:rFonts w:eastAsia="ArialMT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Times New Roman"/>
        <w:b/>
        <w:lang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7" w:hanging="360"/>
      </w:pPr>
      <w:rPr>
        <w:rFonts w:ascii="Symbol" w:hAnsi="Symbol" w:cs="Times New Roman"/>
        <w:b/>
        <w:lang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7" w:hanging="360"/>
      </w:pPr>
      <w:rPr>
        <w:rFonts w:ascii="Symbol" w:hAnsi="Symbol" w:cs="Times New Roman"/>
        <w:b/>
        <w:lang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7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/>
        <w:bCs/>
        <w:color w:val="000000"/>
      </w:rPr>
    </w:lvl>
  </w:abstractNum>
  <w:abstractNum w:abstractNumId="7" w15:restartNumberingAfterBreak="0">
    <w:nsid w:val="00000008"/>
    <w:multiLevelType w:val="singleLevel"/>
    <w:tmpl w:val="5BECC8E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/>
        <w:b/>
        <w:bCs/>
        <w:color w:val="000000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1154" w:hanging="360"/>
      </w:pPr>
      <w:rPr>
        <w:rFonts w:cs="Times New Roman"/>
        <w:b w:val="0"/>
      </w:rPr>
    </w:lvl>
  </w:abstractNum>
  <w:abstractNum w:abstractNumId="9" w15:restartNumberingAfterBreak="0">
    <w:nsid w:val="06940C9F"/>
    <w:multiLevelType w:val="multilevel"/>
    <w:tmpl w:val="E4ECCD56"/>
    <w:styleLink w:val="Lista11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10" w15:restartNumberingAfterBreak="0">
    <w:nsid w:val="09943372"/>
    <w:multiLevelType w:val="hybridMultilevel"/>
    <w:tmpl w:val="B2F4D5FA"/>
    <w:name w:val="WW8Num623"/>
    <w:lvl w:ilvl="0" w:tplc="04160001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40200"/>
    <w:multiLevelType w:val="hybridMultilevel"/>
    <w:tmpl w:val="E9947BBA"/>
    <w:name w:val="WW8Num172"/>
    <w:lvl w:ilvl="0" w:tplc="C23AA28A">
      <w:start w:val="1"/>
      <w:numFmt w:val="lowerLetter"/>
      <w:lvlText w:val="%1)"/>
      <w:lvlJc w:val="left"/>
      <w:pPr>
        <w:tabs>
          <w:tab w:val="num" w:pos="0"/>
        </w:tabs>
        <w:ind w:left="814" w:hanging="360"/>
      </w:pPr>
      <w:rPr>
        <w:rFonts w:eastAsia="ArialMT" w:cs="Times New Roman" w:hint="default"/>
        <w:b/>
        <w:bCs/>
        <w:color w:val="0000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0460E"/>
    <w:multiLevelType w:val="hybridMultilevel"/>
    <w:tmpl w:val="23B0913E"/>
    <w:lvl w:ilvl="0" w:tplc="562E7BD4">
      <w:start w:val="1"/>
      <w:numFmt w:val="lowerLetter"/>
      <w:pStyle w:val="PDSItemizado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44C24"/>
    <w:multiLevelType w:val="hybridMultilevel"/>
    <w:tmpl w:val="9F10B870"/>
    <w:lvl w:ilvl="0" w:tplc="2B8ADB86">
      <w:start w:val="1"/>
      <w:numFmt w:val="lowerLetter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C15003A"/>
    <w:multiLevelType w:val="hybridMultilevel"/>
    <w:tmpl w:val="85FEC256"/>
    <w:lvl w:ilvl="0" w:tplc="CFEE7D2C">
      <w:start w:val="1"/>
      <w:numFmt w:val="lowerLetter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CB86FC6"/>
    <w:multiLevelType w:val="hybridMultilevel"/>
    <w:tmpl w:val="580E8F06"/>
    <w:styleLink w:val="WW8Num41"/>
    <w:lvl w:ilvl="0" w:tplc="111A5E54">
      <w:start w:val="1"/>
      <w:numFmt w:val="bullet"/>
      <w:pStyle w:val="B1"/>
      <w:suff w:val="space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6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5C100D"/>
    <w:multiLevelType w:val="multilevel"/>
    <w:tmpl w:val="FAA8A53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432" w:hanging="432"/>
      </w:pPr>
      <w:rPr>
        <w:rFonts w:ascii="Arial" w:hAnsi="Arial" w:cs="Arial" w:hint="default"/>
        <w:b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5.2.%3."/>
      <w:lvlJc w:val="left"/>
      <w:pPr>
        <w:ind w:left="1497" w:hanging="504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3511CA5"/>
    <w:multiLevelType w:val="hybridMultilevel"/>
    <w:tmpl w:val="A6464FEC"/>
    <w:lvl w:ilvl="0" w:tplc="75CED2DC">
      <w:start w:val="1"/>
      <w:numFmt w:val="decimal"/>
      <w:suff w:val="space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/>
        <w:bCs/>
        <w:w w:val="107"/>
        <w:sz w:val="24"/>
        <w:szCs w:val="24"/>
        <w:lang w:val="pt-PT" w:eastAsia="en-US" w:bidi="ar-SA"/>
      </w:rPr>
    </w:lvl>
    <w:lvl w:ilvl="1" w:tplc="B1964758">
      <w:start w:val="1"/>
      <w:numFmt w:val="lowerLetter"/>
      <w:suff w:val="space"/>
      <w:lvlText w:val="%2."/>
      <w:lvlJc w:val="left"/>
      <w:pPr>
        <w:ind w:left="6378" w:firstLine="0"/>
      </w:pPr>
      <w:rPr>
        <w:rFonts w:hint="default"/>
        <w:spacing w:val="-1"/>
        <w:w w:val="98"/>
        <w:sz w:val="24"/>
        <w:szCs w:val="24"/>
      </w:rPr>
    </w:lvl>
    <w:lvl w:ilvl="2" w:tplc="2D7C50B2">
      <w:numFmt w:val="bullet"/>
      <w:lvlText w:val="•"/>
      <w:lvlJc w:val="left"/>
      <w:pPr>
        <w:ind w:left="3558" w:hanging="172"/>
      </w:pPr>
      <w:rPr>
        <w:rFonts w:hint="default"/>
        <w:lang w:val="pt-PT" w:eastAsia="en-US" w:bidi="ar-SA"/>
      </w:rPr>
    </w:lvl>
    <w:lvl w:ilvl="3" w:tplc="251E712A">
      <w:numFmt w:val="bullet"/>
      <w:lvlText w:val="•"/>
      <w:lvlJc w:val="left"/>
      <w:pPr>
        <w:ind w:left="4536" w:hanging="172"/>
      </w:pPr>
      <w:rPr>
        <w:rFonts w:hint="default"/>
        <w:lang w:val="pt-PT" w:eastAsia="en-US" w:bidi="ar-SA"/>
      </w:rPr>
    </w:lvl>
    <w:lvl w:ilvl="4" w:tplc="E534B6F4">
      <w:numFmt w:val="bullet"/>
      <w:lvlText w:val="•"/>
      <w:lvlJc w:val="left"/>
      <w:pPr>
        <w:ind w:left="5514" w:hanging="172"/>
      </w:pPr>
      <w:rPr>
        <w:rFonts w:hint="default"/>
        <w:lang w:val="pt-PT" w:eastAsia="en-US" w:bidi="ar-SA"/>
      </w:rPr>
    </w:lvl>
    <w:lvl w:ilvl="5" w:tplc="54943538">
      <w:numFmt w:val="bullet"/>
      <w:lvlText w:val="•"/>
      <w:lvlJc w:val="left"/>
      <w:pPr>
        <w:ind w:left="6492" w:hanging="172"/>
      </w:pPr>
      <w:rPr>
        <w:rFonts w:hint="default"/>
        <w:lang w:val="pt-PT" w:eastAsia="en-US" w:bidi="ar-SA"/>
      </w:rPr>
    </w:lvl>
    <w:lvl w:ilvl="6" w:tplc="14F8C020">
      <w:numFmt w:val="bullet"/>
      <w:lvlText w:val="•"/>
      <w:lvlJc w:val="left"/>
      <w:pPr>
        <w:ind w:left="7471" w:hanging="172"/>
      </w:pPr>
      <w:rPr>
        <w:rFonts w:hint="default"/>
        <w:lang w:val="pt-PT" w:eastAsia="en-US" w:bidi="ar-SA"/>
      </w:rPr>
    </w:lvl>
    <w:lvl w:ilvl="7" w:tplc="4684BDF0">
      <w:numFmt w:val="bullet"/>
      <w:lvlText w:val="•"/>
      <w:lvlJc w:val="left"/>
      <w:pPr>
        <w:ind w:left="8449" w:hanging="172"/>
      </w:pPr>
      <w:rPr>
        <w:rFonts w:hint="default"/>
        <w:lang w:val="pt-PT" w:eastAsia="en-US" w:bidi="ar-SA"/>
      </w:rPr>
    </w:lvl>
    <w:lvl w:ilvl="8" w:tplc="2530F004">
      <w:numFmt w:val="bullet"/>
      <w:lvlText w:val="•"/>
      <w:lvlJc w:val="left"/>
      <w:pPr>
        <w:ind w:left="9427" w:hanging="172"/>
      </w:pPr>
      <w:rPr>
        <w:rFonts w:hint="default"/>
        <w:lang w:val="pt-PT" w:eastAsia="en-US" w:bidi="ar-SA"/>
      </w:rPr>
    </w:lvl>
  </w:abstractNum>
  <w:abstractNum w:abstractNumId="18" w15:restartNumberingAfterBreak="0">
    <w:nsid w:val="24795C05"/>
    <w:multiLevelType w:val="multilevel"/>
    <w:tmpl w:val="DDA224AC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19" w15:restartNumberingAfterBreak="0">
    <w:nsid w:val="25130CF5"/>
    <w:multiLevelType w:val="hybridMultilevel"/>
    <w:tmpl w:val="A016E084"/>
    <w:lvl w:ilvl="0" w:tplc="A6DA6A92">
      <w:start w:val="1"/>
      <w:numFmt w:val="lowerLetter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5527E03"/>
    <w:multiLevelType w:val="multilevel"/>
    <w:tmpl w:val="4592738A"/>
    <w:styleLink w:val="WWNum11"/>
    <w:lvl w:ilvl="0">
      <w:start w:val="1"/>
      <w:numFmt w:val="decimal"/>
      <w:pStyle w:val="Cabealho1"/>
      <w:lvlText w:val="%1"/>
      <w:lvlJc w:val="left"/>
      <w:pPr>
        <w:ind w:left="432" w:hanging="432"/>
      </w:pPr>
      <w:rPr>
        <w:rFonts w:ascii="Arial Narrow" w:hAnsi="Arial Narrow" w:hint="default"/>
      </w:rPr>
    </w:lvl>
    <w:lvl w:ilvl="1">
      <w:start w:val="1"/>
      <w:numFmt w:val="decimal"/>
      <w:pStyle w:val="Cabealho2"/>
      <w:lvlText w:val="%1.%2"/>
      <w:lvlJc w:val="left"/>
      <w:pPr>
        <w:ind w:left="576" w:hanging="576"/>
      </w:pPr>
      <w:rPr>
        <w:rFonts w:ascii="Arial Narrow" w:hAnsi="Arial Narrow" w:hint="default"/>
      </w:r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pStyle w:val="Cabealho4"/>
      <w:lvlText w:val="%1.%2.%3.%4"/>
      <w:lvlJc w:val="left"/>
      <w:pPr>
        <w:ind w:left="2424" w:hanging="864"/>
      </w:pPr>
      <w:rPr>
        <w:rFonts w:ascii="Arial Narrow" w:hAnsi="Arial Narrow" w:hint="default"/>
      </w:r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25AB5663"/>
    <w:multiLevelType w:val="hybridMultilevel"/>
    <w:tmpl w:val="6C241DE6"/>
    <w:lvl w:ilvl="0" w:tplc="6BBEEADE">
      <w:start w:val="1"/>
      <w:numFmt w:val="lowerLetter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EA070EE"/>
    <w:multiLevelType w:val="multilevel"/>
    <w:tmpl w:val="FB5A43C6"/>
    <w:lvl w:ilvl="0">
      <w:start w:val="1"/>
      <w:numFmt w:val="decimal"/>
      <w:suff w:val="nothing"/>
      <w:lvlText w:val="%1."/>
      <w:lvlJc w:val="left"/>
      <w:rPr>
        <w:b/>
        <w:i w:val="0"/>
      </w:rPr>
    </w:lvl>
    <w:lvl w:ilvl="1">
      <w:start w:val="1"/>
      <w:numFmt w:val="decimal"/>
      <w:pStyle w:val="ContratoTitulo"/>
      <w:lvlText w:val="%1.%2."/>
      <w:lvlJc w:val="left"/>
      <w:pPr>
        <w:tabs>
          <w:tab w:val="num" w:pos="360"/>
        </w:tabs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141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35205567"/>
    <w:multiLevelType w:val="hybridMultilevel"/>
    <w:tmpl w:val="174032A0"/>
    <w:lvl w:ilvl="0" w:tplc="733E807C">
      <w:start w:val="1"/>
      <w:numFmt w:val="lowerLetter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3ED94112"/>
    <w:multiLevelType w:val="multilevel"/>
    <w:tmpl w:val="53BCD498"/>
    <w:styleLink w:val="WWNum3"/>
    <w:lvl w:ilvl="0">
      <w:start w:val="1"/>
      <w:numFmt w:val="decimal"/>
      <w:lvlText w:val="%1."/>
      <w:lvlJc w:val="left"/>
      <w:pPr>
        <w:ind w:left="1418" w:firstLine="0"/>
      </w:pPr>
    </w:lvl>
    <w:lvl w:ilvl="1">
      <w:start w:val="1"/>
      <w:numFmt w:val="lowerLetter"/>
      <w:lvlText w:val="%2)"/>
      <w:lvlJc w:val="left"/>
      <w:pPr>
        <w:ind w:left="1418" w:firstLine="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18" w:firstLine="0"/>
      </w:pPr>
      <w:rPr>
        <w:rFonts w:ascii="Arial" w:hAnsi="Arial"/>
        <w:b w:val="0"/>
        <w:sz w:val="20"/>
        <w:szCs w:val="20"/>
      </w:rPr>
    </w:lvl>
  </w:abstractNum>
  <w:abstractNum w:abstractNumId="25" w15:restartNumberingAfterBreak="0">
    <w:nsid w:val="40577FF4"/>
    <w:multiLevelType w:val="multilevel"/>
    <w:tmpl w:val="00000002"/>
    <w:styleLink w:val="Estilo21"/>
    <w:lvl w:ilvl="0">
      <w:start w:val="1"/>
      <w:numFmt w:val="lowerLetter"/>
      <w:suff w:val="nothing"/>
      <w:lvlText w:val="%1"/>
      <w:lvlJc w:val="left"/>
      <w:pPr>
        <w:ind w:left="708" w:firstLine="0"/>
      </w:pPr>
      <w:rPr>
        <w:rFonts w:ascii="Times New Roman" w:hAnsi="Times New Roman"/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7B47626"/>
    <w:multiLevelType w:val="hybridMultilevel"/>
    <w:tmpl w:val="5E0676A2"/>
    <w:lvl w:ilvl="0" w:tplc="98A6B476">
      <w:start w:val="1"/>
      <w:numFmt w:val="decimal"/>
      <w:suff w:val="space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/>
        <w:bCs/>
        <w:w w:val="106"/>
        <w:sz w:val="24"/>
        <w:szCs w:val="24"/>
        <w:lang w:val="pt-PT" w:eastAsia="en-US" w:bidi="ar-SA"/>
      </w:rPr>
    </w:lvl>
    <w:lvl w:ilvl="1" w:tplc="11F084E6">
      <w:start w:val="1"/>
      <w:numFmt w:val="lowerLetter"/>
      <w:suff w:val="space"/>
      <w:lvlText w:val="%2."/>
      <w:lvlJc w:val="left"/>
      <w:pPr>
        <w:ind w:left="284" w:firstLine="0"/>
      </w:pPr>
      <w:rPr>
        <w:rFonts w:ascii="Times New Roman" w:eastAsia="Times New Roman" w:hAnsi="Times New Roman" w:cs="Times New Roman" w:hint="default"/>
        <w:spacing w:val="-1"/>
        <w:w w:val="93"/>
        <w:sz w:val="24"/>
        <w:szCs w:val="24"/>
      </w:rPr>
    </w:lvl>
    <w:lvl w:ilvl="2" w:tplc="89E6C776">
      <w:start w:val="1"/>
      <w:numFmt w:val="decimal"/>
      <w:suff w:val="space"/>
      <w:lvlText w:val="%3."/>
      <w:lvlJc w:val="left"/>
      <w:pPr>
        <w:ind w:left="284" w:firstLine="0"/>
      </w:pPr>
      <w:rPr>
        <w:rFonts w:ascii="Times New Roman" w:eastAsia="Times New Roman" w:hAnsi="Times New Roman" w:cs="Times New Roman" w:hint="default"/>
        <w:w w:val="70"/>
        <w:sz w:val="24"/>
        <w:szCs w:val="24"/>
      </w:rPr>
    </w:lvl>
    <w:lvl w:ilvl="3" w:tplc="58482144">
      <w:start w:val="15"/>
      <w:numFmt w:val="decimal"/>
      <w:lvlText w:val="%4."/>
      <w:lvlJc w:val="left"/>
      <w:pPr>
        <w:ind w:left="6951" w:hanging="274"/>
        <w:jc w:val="right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pt-PT" w:eastAsia="en-US" w:bidi="ar-SA"/>
      </w:rPr>
    </w:lvl>
    <w:lvl w:ilvl="4" w:tplc="81F871BC">
      <w:numFmt w:val="bullet"/>
      <w:lvlText w:val="•"/>
      <w:lvlJc w:val="left"/>
      <w:pPr>
        <w:ind w:left="6960" w:hanging="274"/>
      </w:pPr>
      <w:rPr>
        <w:rFonts w:hint="default"/>
        <w:lang w:val="pt-PT" w:eastAsia="en-US" w:bidi="ar-SA"/>
      </w:rPr>
    </w:lvl>
    <w:lvl w:ilvl="5" w:tplc="94D641B6">
      <w:numFmt w:val="bullet"/>
      <w:lvlText w:val="•"/>
      <w:lvlJc w:val="left"/>
      <w:pPr>
        <w:ind w:left="6980" w:hanging="274"/>
      </w:pPr>
      <w:rPr>
        <w:rFonts w:hint="default"/>
        <w:lang w:val="pt-PT" w:eastAsia="en-US" w:bidi="ar-SA"/>
      </w:rPr>
    </w:lvl>
    <w:lvl w:ilvl="6" w:tplc="30BCECF2">
      <w:numFmt w:val="bullet"/>
      <w:lvlText w:val="•"/>
      <w:lvlJc w:val="left"/>
      <w:pPr>
        <w:ind w:left="7860" w:hanging="274"/>
      </w:pPr>
      <w:rPr>
        <w:rFonts w:hint="default"/>
        <w:lang w:val="pt-PT" w:eastAsia="en-US" w:bidi="ar-SA"/>
      </w:rPr>
    </w:lvl>
    <w:lvl w:ilvl="7" w:tplc="A1024E60">
      <w:numFmt w:val="bullet"/>
      <w:lvlText w:val="•"/>
      <w:lvlJc w:val="left"/>
      <w:pPr>
        <w:ind w:left="8741" w:hanging="274"/>
      </w:pPr>
      <w:rPr>
        <w:rFonts w:hint="default"/>
        <w:lang w:val="pt-PT" w:eastAsia="en-US" w:bidi="ar-SA"/>
      </w:rPr>
    </w:lvl>
    <w:lvl w:ilvl="8" w:tplc="25D4A380">
      <w:numFmt w:val="bullet"/>
      <w:lvlText w:val="•"/>
      <w:lvlJc w:val="left"/>
      <w:pPr>
        <w:ind w:left="9622" w:hanging="274"/>
      </w:pPr>
      <w:rPr>
        <w:rFonts w:hint="default"/>
        <w:lang w:val="pt-PT" w:eastAsia="en-US" w:bidi="ar-SA"/>
      </w:rPr>
    </w:lvl>
  </w:abstractNum>
  <w:abstractNum w:abstractNumId="27" w15:restartNumberingAfterBreak="0">
    <w:nsid w:val="4A091059"/>
    <w:multiLevelType w:val="singleLevel"/>
    <w:tmpl w:val="8794A4F6"/>
    <w:lvl w:ilvl="0">
      <w:start w:val="2"/>
      <w:numFmt w:val="decimal"/>
      <w:pStyle w:val="Numerad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2971F18"/>
    <w:multiLevelType w:val="hybridMultilevel"/>
    <w:tmpl w:val="39D4C8FA"/>
    <w:lvl w:ilvl="0" w:tplc="D7B6E80A">
      <w:start w:val="1"/>
      <w:numFmt w:val="lowerLetter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588D67F6"/>
    <w:multiLevelType w:val="multilevel"/>
    <w:tmpl w:val="378E977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IVELII"/>
      <w:isLgl/>
      <w:lvlText w:val="%1.%2"/>
      <w:lvlJc w:val="left"/>
      <w:pPr>
        <w:ind w:left="750" w:hanging="390"/>
      </w:pPr>
      <w:rPr>
        <w:rFonts w:cs="Times New Roman" w:hint="default"/>
        <w:b w:val="0"/>
        <w:i w:val="0"/>
        <w:strike w:val="0"/>
        <w:color w:val="000000"/>
      </w:rPr>
    </w:lvl>
    <w:lvl w:ilvl="2">
      <w:start w:val="1"/>
      <w:numFmt w:val="decimal"/>
      <w:pStyle w:val="NIVELIII"/>
      <w:isLgl/>
      <w:lvlText w:val="%1.%2.%3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pStyle w:val="NIVELIV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pStyle w:val="NIVELV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0" w15:restartNumberingAfterBreak="0">
    <w:nsid w:val="5C5563E2"/>
    <w:multiLevelType w:val="multilevel"/>
    <w:tmpl w:val="9D32ED6C"/>
    <w:styleLink w:val="WW8Num921"/>
    <w:lvl w:ilvl="0">
      <w:start w:val="1"/>
      <w:numFmt w:val="decimal"/>
      <w:pStyle w:val="N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2"/>
      <w:suff w:val="space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3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pStyle w:val="N4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17C1AEC"/>
    <w:multiLevelType w:val="hybridMultilevel"/>
    <w:tmpl w:val="D77E762E"/>
    <w:lvl w:ilvl="0" w:tplc="3952585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25D4999"/>
    <w:multiLevelType w:val="multilevel"/>
    <w:tmpl w:val="5330E038"/>
    <w:lvl w:ilvl="0">
      <w:start w:val="1"/>
      <w:numFmt w:val="decimal"/>
      <w:pStyle w:val="Solon1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4" w15:restartNumberingAfterBreak="0">
    <w:nsid w:val="68D33FA3"/>
    <w:multiLevelType w:val="multilevel"/>
    <w:tmpl w:val="3EFA6B1E"/>
    <w:styleLink w:val="WWNum1"/>
    <w:lvl w:ilvl="0">
      <w:start w:val="1"/>
      <w:numFmt w:val="decimal"/>
      <w:suff w:val="space"/>
      <w:lvlText w:val="%1."/>
      <w:lvlJc w:val="left"/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b w:val="0"/>
        <w:i w:val="0"/>
        <w:color w:val="00000A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bCs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411E3C"/>
    <w:multiLevelType w:val="multilevel"/>
    <w:tmpl w:val="0F742404"/>
    <w:styleLink w:val="Lista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AF63F9"/>
    <w:multiLevelType w:val="hybridMultilevel"/>
    <w:tmpl w:val="0BAADF2C"/>
    <w:lvl w:ilvl="0" w:tplc="0A1076E6">
      <w:start w:val="1"/>
      <w:numFmt w:val="decimal"/>
      <w:pStyle w:val="bizHeadingBAS1"/>
      <w:lvlText w:val="%1."/>
      <w:lvlJc w:val="left"/>
      <w:pPr>
        <w:ind w:left="720" w:hanging="360"/>
      </w:pPr>
    </w:lvl>
    <w:lvl w:ilvl="1" w:tplc="F5A2097E" w:tentative="1">
      <w:start w:val="1"/>
      <w:numFmt w:val="lowerLetter"/>
      <w:lvlText w:val="%2."/>
      <w:lvlJc w:val="left"/>
      <w:pPr>
        <w:ind w:left="1440" w:hanging="360"/>
      </w:pPr>
    </w:lvl>
    <w:lvl w:ilvl="2" w:tplc="A7781112" w:tentative="1">
      <w:start w:val="1"/>
      <w:numFmt w:val="lowerRoman"/>
      <w:lvlText w:val="%3."/>
      <w:lvlJc w:val="right"/>
      <w:pPr>
        <w:ind w:left="2160" w:hanging="180"/>
      </w:pPr>
    </w:lvl>
    <w:lvl w:ilvl="3" w:tplc="594066F4" w:tentative="1">
      <w:start w:val="1"/>
      <w:numFmt w:val="decimal"/>
      <w:lvlText w:val="%4."/>
      <w:lvlJc w:val="left"/>
      <w:pPr>
        <w:ind w:left="2880" w:hanging="360"/>
      </w:pPr>
    </w:lvl>
    <w:lvl w:ilvl="4" w:tplc="38F0D374" w:tentative="1">
      <w:start w:val="1"/>
      <w:numFmt w:val="lowerLetter"/>
      <w:lvlText w:val="%5."/>
      <w:lvlJc w:val="left"/>
      <w:pPr>
        <w:ind w:left="3600" w:hanging="360"/>
      </w:pPr>
    </w:lvl>
    <w:lvl w:ilvl="5" w:tplc="C2C47E3A" w:tentative="1">
      <w:start w:val="1"/>
      <w:numFmt w:val="lowerRoman"/>
      <w:lvlText w:val="%6."/>
      <w:lvlJc w:val="right"/>
      <w:pPr>
        <w:ind w:left="4320" w:hanging="180"/>
      </w:pPr>
    </w:lvl>
    <w:lvl w:ilvl="6" w:tplc="1F3469AA" w:tentative="1">
      <w:start w:val="1"/>
      <w:numFmt w:val="decimal"/>
      <w:lvlText w:val="%7."/>
      <w:lvlJc w:val="left"/>
      <w:pPr>
        <w:ind w:left="5040" w:hanging="360"/>
      </w:pPr>
    </w:lvl>
    <w:lvl w:ilvl="7" w:tplc="3F527D3E" w:tentative="1">
      <w:start w:val="1"/>
      <w:numFmt w:val="lowerLetter"/>
      <w:lvlText w:val="%8."/>
      <w:lvlJc w:val="left"/>
      <w:pPr>
        <w:ind w:left="5760" w:hanging="360"/>
      </w:pPr>
    </w:lvl>
    <w:lvl w:ilvl="8" w:tplc="2D4654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94896"/>
    <w:multiLevelType w:val="hybridMultilevel"/>
    <w:tmpl w:val="72BAD546"/>
    <w:lvl w:ilvl="0" w:tplc="799E23EC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58415AF"/>
    <w:multiLevelType w:val="multilevel"/>
    <w:tmpl w:val="67688B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17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1218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E26EDC"/>
    <w:multiLevelType w:val="multilevel"/>
    <w:tmpl w:val="0190359A"/>
    <w:styleLink w:val="Estilo2"/>
    <w:lvl w:ilvl="0">
      <w:start w:val="21"/>
      <w:numFmt w:val="decimal"/>
      <w:lvlText w:val="%1"/>
      <w:lvlJc w:val="left"/>
      <w:pPr>
        <w:ind w:left="1886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 w16cid:durableId="1707679170">
    <w:abstractNumId w:val="0"/>
  </w:num>
  <w:num w:numId="2" w16cid:durableId="276525337">
    <w:abstractNumId w:val="1"/>
  </w:num>
  <w:num w:numId="3" w16cid:durableId="1228417976">
    <w:abstractNumId w:val="2"/>
  </w:num>
  <w:num w:numId="4" w16cid:durableId="2029871665">
    <w:abstractNumId w:val="29"/>
  </w:num>
  <w:num w:numId="5" w16cid:durableId="312029938">
    <w:abstractNumId w:val="24"/>
  </w:num>
  <w:num w:numId="6" w16cid:durableId="1786080004">
    <w:abstractNumId w:val="16"/>
  </w:num>
  <w:num w:numId="7" w16cid:durableId="799690943">
    <w:abstractNumId w:val="20"/>
  </w:num>
  <w:num w:numId="8" w16cid:durableId="225921552">
    <w:abstractNumId w:val="39"/>
  </w:num>
  <w:num w:numId="9" w16cid:durableId="1384600011">
    <w:abstractNumId w:val="34"/>
  </w:num>
  <w:num w:numId="10" w16cid:durableId="1927155180">
    <w:abstractNumId w:val="30"/>
  </w:num>
  <w:num w:numId="11" w16cid:durableId="1607931358">
    <w:abstractNumId w:val="15"/>
  </w:num>
  <w:num w:numId="12" w16cid:durableId="849221851">
    <w:abstractNumId w:val="18"/>
  </w:num>
  <w:num w:numId="13" w16cid:durableId="839124988">
    <w:abstractNumId w:val="9"/>
  </w:num>
  <w:num w:numId="14" w16cid:durableId="1122729244">
    <w:abstractNumId w:val="12"/>
  </w:num>
  <w:num w:numId="15" w16cid:durableId="2048143813">
    <w:abstractNumId w:val="35"/>
  </w:num>
  <w:num w:numId="16" w16cid:durableId="469053996">
    <w:abstractNumId w:val="36"/>
  </w:num>
  <w:num w:numId="17" w16cid:durableId="1579318583">
    <w:abstractNumId w:val="33"/>
  </w:num>
  <w:num w:numId="18" w16cid:durableId="384574026">
    <w:abstractNumId w:val="22"/>
  </w:num>
  <w:num w:numId="19" w16cid:durableId="1815877257">
    <w:abstractNumId w:val="27"/>
  </w:num>
  <w:num w:numId="20" w16cid:durableId="1682048315">
    <w:abstractNumId w:val="32"/>
  </w:num>
  <w:num w:numId="21" w16cid:durableId="12265474">
    <w:abstractNumId w:val="25"/>
  </w:num>
  <w:num w:numId="22" w16cid:durableId="659386643">
    <w:abstractNumId w:val="31"/>
  </w:num>
  <w:num w:numId="23" w16cid:durableId="176707383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41010178">
    <w:abstractNumId w:val="19"/>
  </w:num>
  <w:num w:numId="25" w16cid:durableId="821845930">
    <w:abstractNumId w:val="21"/>
  </w:num>
  <w:num w:numId="26" w16cid:durableId="1351908502">
    <w:abstractNumId w:val="37"/>
  </w:num>
  <w:num w:numId="27" w16cid:durableId="1605455770">
    <w:abstractNumId w:val="23"/>
  </w:num>
  <w:num w:numId="28" w16cid:durableId="112140055">
    <w:abstractNumId w:val="28"/>
  </w:num>
  <w:num w:numId="29" w16cid:durableId="1612279067">
    <w:abstractNumId w:val="14"/>
  </w:num>
  <w:num w:numId="30" w16cid:durableId="1953855198">
    <w:abstractNumId w:val="13"/>
  </w:num>
  <w:num w:numId="31" w16cid:durableId="1731925660">
    <w:abstractNumId w:val="17"/>
  </w:num>
  <w:num w:numId="32" w16cid:durableId="2065327667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799"/>
    <w:rsid w:val="00000B27"/>
    <w:rsid w:val="00000E71"/>
    <w:rsid w:val="000014E0"/>
    <w:rsid w:val="00001CA9"/>
    <w:rsid w:val="00002ADD"/>
    <w:rsid w:val="0000396E"/>
    <w:rsid w:val="0000400F"/>
    <w:rsid w:val="00004081"/>
    <w:rsid w:val="000050D5"/>
    <w:rsid w:val="000055BB"/>
    <w:rsid w:val="000064A4"/>
    <w:rsid w:val="00006B4A"/>
    <w:rsid w:val="00006FEA"/>
    <w:rsid w:val="00007808"/>
    <w:rsid w:val="00007AC6"/>
    <w:rsid w:val="00007F9E"/>
    <w:rsid w:val="000104F2"/>
    <w:rsid w:val="000109C1"/>
    <w:rsid w:val="00010E92"/>
    <w:rsid w:val="00010FC3"/>
    <w:rsid w:val="00011E30"/>
    <w:rsid w:val="0001257D"/>
    <w:rsid w:val="00013324"/>
    <w:rsid w:val="00014E1C"/>
    <w:rsid w:val="00014F64"/>
    <w:rsid w:val="00016747"/>
    <w:rsid w:val="00016888"/>
    <w:rsid w:val="00017453"/>
    <w:rsid w:val="000176B4"/>
    <w:rsid w:val="000176ED"/>
    <w:rsid w:val="00017971"/>
    <w:rsid w:val="000207C5"/>
    <w:rsid w:val="000214D0"/>
    <w:rsid w:val="000219D6"/>
    <w:rsid w:val="00022B53"/>
    <w:rsid w:val="00023901"/>
    <w:rsid w:val="00023B4C"/>
    <w:rsid w:val="00023F8A"/>
    <w:rsid w:val="00025E36"/>
    <w:rsid w:val="00027CD9"/>
    <w:rsid w:val="0003024E"/>
    <w:rsid w:val="000306FF"/>
    <w:rsid w:val="00031437"/>
    <w:rsid w:val="0003144A"/>
    <w:rsid w:val="00031640"/>
    <w:rsid w:val="0003282A"/>
    <w:rsid w:val="00032D5A"/>
    <w:rsid w:val="00033223"/>
    <w:rsid w:val="0003386C"/>
    <w:rsid w:val="00033C8A"/>
    <w:rsid w:val="00034036"/>
    <w:rsid w:val="0003499A"/>
    <w:rsid w:val="0003556B"/>
    <w:rsid w:val="000360E2"/>
    <w:rsid w:val="0003620D"/>
    <w:rsid w:val="00036779"/>
    <w:rsid w:val="00036BCA"/>
    <w:rsid w:val="00037075"/>
    <w:rsid w:val="000412E4"/>
    <w:rsid w:val="00044339"/>
    <w:rsid w:val="000460D5"/>
    <w:rsid w:val="00046226"/>
    <w:rsid w:val="000465E3"/>
    <w:rsid w:val="00046CCF"/>
    <w:rsid w:val="000479D1"/>
    <w:rsid w:val="00047AB5"/>
    <w:rsid w:val="00050EEE"/>
    <w:rsid w:val="00050F4F"/>
    <w:rsid w:val="000512AB"/>
    <w:rsid w:val="00052228"/>
    <w:rsid w:val="00053177"/>
    <w:rsid w:val="000538C2"/>
    <w:rsid w:val="00054F1A"/>
    <w:rsid w:val="0005503A"/>
    <w:rsid w:val="000559A3"/>
    <w:rsid w:val="00055F90"/>
    <w:rsid w:val="0005670A"/>
    <w:rsid w:val="0005724C"/>
    <w:rsid w:val="0005796C"/>
    <w:rsid w:val="00057F77"/>
    <w:rsid w:val="00060353"/>
    <w:rsid w:val="00060706"/>
    <w:rsid w:val="00061236"/>
    <w:rsid w:val="00062143"/>
    <w:rsid w:val="00062151"/>
    <w:rsid w:val="000635AB"/>
    <w:rsid w:val="0006379F"/>
    <w:rsid w:val="000641D7"/>
    <w:rsid w:val="00064493"/>
    <w:rsid w:val="00064A0B"/>
    <w:rsid w:val="00065007"/>
    <w:rsid w:val="000657CC"/>
    <w:rsid w:val="00065851"/>
    <w:rsid w:val="00066A4D"/>
    <w:rsid w:val="0007056F"/>
    <w:rsid w:val="0007062E"/>
    <w:rsid w:val="000721C0"/>
    <w:rsid w:val="0007251B"/>
    <w:rsid w:val="00076F9F"/>
    <w:rsid w:val="00077250"/>
    <w:rsid w:val="0008001F"/>
    <w:rsid w:val="00082E2F"/>
    <w:rsid w:val="00083039"/>
    <w:rsid w:val="00083428"/>
    <w:rsid w:val="000851D5"/>
    <w:rsid w:val="00085753"/>
    <w:rsid w:val="00085C4D"/>
    <w:rsid w:val="00086B96"/>
    <w:rsid w:val="000876B8"/>
    <w:rsid w:val="00087B7F"/>
    <w:rsid w:val="00090A74"/>
    <w:rsid w:val="000911C5"/>
    <w:rsid w:val="000913C8"/>
    <w:rsid w:val="00092730"/>
    <w:rsid w:val="00094413"/>
    <w:rsid w:val="00094792"/>
    <w:rsid w:val="00094C61"/>
    <w:rsid w:val="000966F3"/>
    <w:rsid w:val="00096AC3"/>
    <w:rsid w:val="000970F6"/>
    <w:rsid w:val="00097309"/>
    <w:rsid w:val="000A0918"/>
    <w:rsid w:val="000A3521"/>
    <w:rsid w:val="000A4E5C"/>
    <w:rsid w:val="000A55ED"/>
    <w:rsid w:val="000A5667"/>
    <w:rsid w:val="000A6E9F"/>
    <w:rsid w:val="000A7C88"/>
    <w:rsid w:val="000B0215"/>
    <w:rsid w:val="000B03DF"/>
    <w:rsid w:val="000B0563"/>
    <w:rsid w:val="000B10D5"/>
    <w:rsid w:val="000B22A4"/>
    <w:rsid w:val="000B295C"/>
    <w:rsid w:val="000B3420"/>
    <w:rsid w:val="000B39C8"/>
    <w:rsid w:val="000B4350"/>
    <w:rsid w:val="000B45DD"/>
    <w:rsid w:val="000B4BB3"/>
    <w:rsid w:val="000B4C2F"/>
    <w:rsid w:val="000B5A14"/>
    <w:rsid w:val="000B5E18"/>
    <w:rsid w:val="000B77CD"/>
    <w:rsid w:val="000B7856"/>
    <w:rsid w:val="000C066D"/>
    <w:rsid w:val="000C0CE0"/>
    <w:rsid w:val="000C18DB"/>
    <w:rsid w:val="000C357E"/>
    <w:rsid w:val="000C5CC7"/>
    <w:rsid w:val="000C6494"/>
    <w:rsid w:val="000C66B7"/>
    <w:rsid w:val="000C698D"/>
    <w:rsid w:val="000C6F7C"/>
    <w:rsid w:val="000C7765"/>
    <w:rsid w:val="000C7926"/>
    <w:rsid w:val="000D0C08"/>
    <w:rsid w:val="000D1B42"/>
    <w:rsid w:val="000D1C48"/>
    <w:rsid w:val="000D202D"/>
    <w:rsid w:val="000D33A5"/>
    <w:rsid w:val="000D5E48"/>
    <w:rsid w:val="000D64AA"/>
    <w:rsid w:val="000D6B07"/>
    <w:rsid w:val="000D74BE"/>
    <w:rsid w:val="000E02F5"/>
    <w:rsid w:val="000E0315"/>
    <w:rsid w:val="000E04B8"/>
    <w:rsid w:val="000E1F3E"/>
    <w:rsid w:val="000E3A6C"/>
    <w:rsid w:val="000E46E0"/>
    <w:rsid w:val="000E51D6"/>
    <w:rsid w:val="000E7824"/>
    <w:rsid w:val="000E7B1D"/>
    <w:rsid w:val="000E7B84"/>
    <w:rsid w:val="000E7CBC"/>
    <w:rsid w:val="000F0CA4"/>
    <w:rsid w:val="000F2E9D"/>
    <w:rsid w:val="000F2EF1"/>
    <w:rsid w:val="000F35D4"/>
    <w:rsid w:val="000F376B"/>
    <w:rsid w:val="000F3E37"/>
    <w:rsid w:val="000F427B"/>
    <w:rsid w:val="000F44BC"/>
    <w:rsid w:val="000F51F1"/>
    <w:rsid w:val="000F5DF0"/>
    <w:rsid w:val="000F725A"/>
    <w:rsid w:val="000F798B"/>
    <w:rsid w:val="001003C9"/>
    <w:rsid w:val="00101FD5"/>
    <w:rsid w:val="001036AB"/>
    <w:rsid w:val="0010389A"/>
    <w:rsid w:val="0010401B"/>
    <w:rsid w:val="0010408F"/>
    <w:rsid w:val="00104AAA"/>
    <w:rsid w:val="0010526E"/>
    <w:rsid w:val="00105294"/>
    <w:rsid w:val="00105F5D"/>
    <w:rsid w:val="0011056E"/>
    <w:rsid w:val="0011080D"/>
    <w:rsid w:val="00110FE4"/>
    <w:rsid w:val="00111AD4"/>
    <w:rsid w:val="001120BC"/>
    <w:rsid w:val="001121EB"/>
    <w:rsid w:val="00112B66"/>
    <w:rsid w:val="00112BCE"/>
    <w:rsid w:val="00113E45"/>
    <w:rsid w:val="00116B2A"/>
    <w:rsid w:val="00116D2E"/>
    <w:rsid w:val="001176DF"/>
    <w:rsid w:val="001209FC"/>
    <w:rsid w:val="0012113A"/>
    <w:rsid w:val="00121CF0"/>
    <w:rsid w:val="00122EA3"/>
    <w:rsid w:val="001238BE"/>
    <w:rsid w:val="001238C2"/>
    <w:rsid w:val="001239FE"/>
    <w:rsid w:val="001240A8"/>
    <w:rsid w:val="001250D1"/>
    <w:rsid w:val="00125DB2"/>
    <w:rsid w:val="001264AF"/>
    <w:rsid w:val="00126AB5"/>
    <w:rsid w:val="00130580"/>
    <w:rsid w:val="00131EF3"/>
    <w:rsid w:val="0013317D"/>
    <w:rsid w:val="001343C9"/>
    <w:rsid w:val="00136BB2"/>
    <w:rsid w:val="00136CC1"/>
    <w:rsid w:val="001411D1"/>
    <w:rsid w:val="00141267"/>
    <w:rsid w:val="0014140B"/>
    <w:rsid w:val="00141B0B"/>
    <w:rsid w:val="0014317A"/>
    <w:rsid w:val="00143ABE"/>
    <w:rsid w:val="001453E4"/>
    <w:rsid w:val="0014616C"/>
    <w:rsid w:val="001476CB"/>
    <w:rsid w:val="00147A20"/>
    <w:rsid w:val="00147BBC"/>
    <w:rsid w:val="00150319"/>
    <w:rsid w:val="00150547"/>
    <w:rsid w:val="00150705"/>
    <w:rsid w:val="00150CE9"/>
    <w:rsid w:val="00150E59"/>
    <w:rsid w:val="00150F5C"/>
    <w:rsid w:val="001518C6"/>
    <w:rsid w:val="00152B6B"/>
    <w:rsid w:val="00152D1F"/>
    <w:rsid w:val="00153839"/>
    <w:rsid w:val="00153A71"/>
    <w:rsid w:val="00153ABE"/>
    <w:rsid w:val="001543DF"/>
    <w:rsid w:val="00154C79"/>
    <w:rsid w:val="00155F59"/>
    <w:rsid w:val="0015669D"/>
    <w:rsid w:val="001571B6"/>
    <w:rsid w:val="0015770D"/>
    <w:rsid w:val="00157C6A"/>
    <w:rsid w:val="0016050A"/>
    <w:rsid w:val="00160589"/>
    <w:rsid w:val="001605BA"/>
    <w:rsid w:val="00160FB0"/>
    <w:rsid w:val="00161C83"/>
    <w:rsid w:val="00161DD7"/>
    <w:rsid w:val="00161DE3"/>
    <w:rsid w:val="00162342"/>
    <w:rsid w:val="00164547"/>
    <w:rsid w:val="0016487B"/>
    <w:rsid w:val="00164AF4"/>
    <w:rsid w:val="001655B6"/>
    <w:rsid w:val="00165637"/>
    <w:rsid w:val="00165685"/>
    <w:rsid w:val="00165D6E"/>
    <w:rsid w:val="00166549"/>
    <w:rsid w:val="001666B4"/>
    <w:rsid w:val="00166BA9"/>
    <w:rsid w:val="0017067D"/>
    <w:rsid w:val="001707CB"/>
    <w:rsid w:val="00170C54"/>
    <w:rsid w:val="00170E7B"/>
    <w:rsid w:val="00171386"/>
    <w:rsid w:val="0017233B"/>
    <w:rsid w:val="0017359B"/>
    <w:rsid w:val="00173D96"/>
    <w:rsid w:val="001751DF"/>
    <w:rsid w:val="00175862"/>
    <w:rsid w:val="00175B79"/>
    <w:rsid w:val="00176064"/>
    <w:rsid w:val="001766D3"/>
    <w:rsid w:val="0018120B"/>
    <w:rsid w:val="001812E7"/>
    <w:rsid w:val="00181303"/>
    <w:rsid w:val="0018164D"/>
    <w:rsid w:val="00182097"/>
    <w:rsid w:val="0018531C"/>
    <w:rsid w:val="001854DE"/>
    <w:rsid w:val="00185AFC"/>
    <w:rsid w:val="00190479"/>
    <w:rsid w:val="00190701"/>
    <w:rsid w:val="001908FC"/>
    <w:rsid w:val="0019166B"/>
    <w:rsid w:val="001931BE"/>
    <w:rsid w:val="0019356B"/>
    <w:rsid w:val="0019493F"/>
    <w:rsid w:val="0019547C"/>
    <w:rsid w:val="00195E14"/>
    <w:rsid w:val="0019652A"/>
    <w:rsid w:val="0019670C"/>
    <w:rsid w:val="001967B1"/>
    <w:rsid w:val="001968F7"/>
    <w:rsid w:val="00196A33"/>
    <w:rsid w:val="00196C5E"/>
    <w:rsid w:val="001A0DCF"/>
    <w:rsid w:val="001A147F"/>
    <w:rsid w:val="001A14DF"/>
    <w:rsid w:val="001A18A7"/>
    <w:rsid w:val="001A5CF3"/>
    <w:rsid w:val="001A79BA"/>
    <w:rsid w:val="001A79FB"/>
    <w:rsid w:val="001B05D2"/>
    <w:rsid w:val="001B0CB8"/>
    <w:rsid w:val="001B23A7"/>
    <w:rsid w:val="001B3369"/>
    <w:rsid w:val="001B34B0"/>
    <w:rsid w:val="001B3910"/>
    <w:rsid w:val="001B437D"/>
    <w:rsid w:val="001B5C81"/>
    <w:rsid w:val="001B5EC2"/>
    <w:rsid w:val="001B66CC"/>
    <w:rsid w:val="001C01C8"/>
    <w:rsid w:val="001C0AB9"/>
    <w:rsid w:val="001C2BBD"/>
    <w:rsid w:val="001C49F6"/>
    <w:rsid w:val="001C565A"/>
    <w:rsid w:val="001C657F"/>
    <w:rsid w:val="001C79B4"/>
    <w:rsid w:val="001D1024"/>
    <w:rsid w:val="001D1AED"/>
    <w:rsid w:val="001D2F62"/>
    <w:rsid w:val="001D416B"/>
    <w:rsid w:val="001D4322"/>
    <w:rsid w:val="001D4629"/>
    <w:rsid w:val="001D474A"/>
    <w:rsid w:val="001D4A88"/>
    <w:rsid w:val="001D54C9"/>
    <w:rsid w:val="001D5BBE"/>
    <w:rsid w:val="001D5E6F"/>
    <w:rsid w:val="001D7AA1"/>
    <w:rsid w:val="001D7F14"/>
    <w:rsid w:val="001D7F50"/>
    <w:rsid w:val="001E09B9"/>
    <w:rsid w:val="001E111D"/>
    <w:rsid w:val="001E20B4"/>
    <w:rsid w:val="001E239A"/>
    <w:rsid w:val="001E28A3"/>
    <w:rsid w:val="001E35F7"/>
    <w:rsid w:val="001E381E"/>
    <w:rsid w:val="001E3AB0"/>
    <w:rsid w:val="001E41FF"/>
    <w:rsid w:val="001E484B"/>
    <w:rsid w:val="001E6583"/>
    <w:rsid w:val="001E6601"/>
    <w:rsid w:val="001E6C23"/>
    <w:rsid w:val="001E6C43"/>
    <w:rsid w:val="001F2995"/>
    <w:rsid w:val="001F33E2"/>
    <w:rsid w:val="001F3E5A"/>
    <w:rsid w:val="001F542C"/>
    <w:rsid w:val="001F6657"/>
    <w:rsid w:val="001F72F1"/>
    <w:rsid w:val="001F796A"/>
    <w:rsid w:val="001F7ECA"/>
    <w:rsid w:val="00200788"/>
    <w:rsid w:val="00203190"/>
    <w:rsid w:val="00203F2A"/>
    <w:rsid w:val="00204039"/>
    <w:rsid w:val="0020468E"/>
    <w:rsid w:val="002047B3"/>
    <w:rsid w:val="00204A37"/>
    <w:rsid w:val="0020557F"/>
    <w:rsid w:val="002065B7"/>
    <w:rsid w:val="00206C4D"/>
    <w:rsid w:val="00206DA3"/>
    <w:rsid w:val="0021090C"/>
    <w:rsid w:val="002129B8"/>
    <w:rsid w:val="0021382F"/>
    <w:rsid w:val="00213C7D"/>
    <w:rsid w:val="00213E02"/>
    <w:rsid w:val="002140A2"/>
    <w:rsid w:val="00214B3C"/>
    <w:rsid w:val="00214F1B"/>
    <w:rsid w:val="00216D97"/>
    <w:rsid w:val="00216E11"/>
    <w:rsid w:val="00216E42"/>
    <w:rsid w:val="0021710C"/>
    <w:rsid w:val="00217155"/>
    <w:rsid w:val="002171BF"/>
    <w:rsid w:val="00217339"/>
    <w:rsid w:val="00221A9D"/>
    <w:rsid w:val="00221B0C"/>
    <w:rsid w:val="0022250A"/>
    <w:rsid w:val="002227B3"/>
    <w:rsid w:val="00223681"/>
    <w:rsid w:val="002236B9"/>
    <w:rsid w:val="002263E9"/>
    <w:rsid w:val="00226C1F"/>
    <w:rsid w:val="00227D3B"/>
    <w:rsid w:val="00227D45"/>
    <w:rsid w:val="00230240"/>
    <w:rsid w:val="0023056E"/>
    <w:rsid w:val="00230992"/>
    <w:rsid w:val="00230B64"/>
    <w:rsid w:val="002320B0"/>
    <w:rsid w:val="00232A5B"/>
    <w:rsid w:val="00232CFD"/>
    <w:rsid w:val="00233E94"/>
    <w:rsid w:val="00234017"/>
    <w:rsid w:val="002341AC"/>
    <w:rsid w:val="00235297"/>
    <w:rsid w:val="00235CB8"/>
    <w:rsid w:val="00235D96"/>
    <w:rsid w:val="002361E1"/>
    <w:rsid w:val="00236A79"/>
    <w:rsid w:val="00236ADA"/>
    <w:rsid w:val="00236C72"/>
    <w:rsid w:val="00236DD6"/>
    <w:rsid w:val="0023730B"/>
    <w:rsid w:val="00240687"/>
    <w:rsid w:val="00240789"/>
    <w:rsid w:val="00240AA3"/>
    <w:rsid w:val="00240CCF"/>
    <w:rsid w:val="00240EED"/>
    <w:rsid w:val="00240FC3"/>
    <w:rsid w:val="00241F7F"/>
    <w:rsid w:val="0024230B"/>
    <w:rsid w:val="00242BD4"/>
    <w:rsid w:val="00242CA0"/>
    <w:rsid w:val="00242DAA"/>
    <w:rsid w:val="002441C8"/>
    <w:rsid w:val="0024422E"/>
    <w:rsid w:val="00245F7A"/>
    <w:rsid w:val="00246085"/>
    <w:rsid w:val="00246233"/>
    <w:rsid w:val="00247CD2"/>
    <w:rsid w:val="00251657"/>
    <w:rsid w:val="0025231F"/>
    <w:rsid w:val="00252C26"/>
    <w:rsid w:val="00253686"/>
    <w:rsid w:val="00253762"/>
    <w:rsid w:val="00254C39"/>
    <w:rsid w:val="00254D97"/>
    <w:rsid w:val="002553B7"/>
    <w:rsid w:val="00257932"/>
    <w:rsid w:val="00257A21"/>
    <w:rsid w:val="00257E33"/>
    <w:rsid w:val="00257EC2"/>
    <w:rsid w:val="00260760"/>
    <w:rsid w:val="002609A3"/>
    <w:rsid w:val="0026194C"/>
    <w:rsid w:val="00262877"/>
    <w:rsid w:val="00262BB3"/>
    <w:rsid w:val="00263998"/>
    <w:rsid w:val="00263F08"/>
    <w:rsid w:val="00264156"/>
    <w:rsid w:val="002644F4"/>
    <w:rsid w:val="0026483C"/>
    <w:rsid w:val="00265594"/>
    <w:rsid w:val="0026598A"/>
    <w:rsid w:val="0026792D"/>
    <w:rsid w:val="0027160A"/>
    <w:rsid w:val="00271896"/>
    <w:rsid w:val="002729F6"/>
    <w:rsid w:val="00272CB2"/>
    <w:rsid w:val="00274E40"/>
    <w:rsid w:val="00275F08"/>
    <w:rsid w:val="00276254"/>
    <w:rsid w:val="002765E7"/>
    <w:rsid w:val="0028031D"/>
    <w:rsid w:val="0028045E"/>
    <w:rsid w:val="00280C48"/>
    <w:rsid w:val="00280E09"/>
    <w:rsid w:val="0028218D"/>
    <w:rsid w:val="002823F0"/>
    <w:rsid w:val="002825E4"/>
    <w:rsid w:val="00282861"/>
    <w:rsid w:val="0028295A"/>
    <w:rsid w:val="00282D74"/>
    <w:rsid w:val="0028336A"/>
    <w:rsid w:val="00285989"/>
    <w:rsid w:val="00285DB7"/>
    <w:rsid w:val="002869C0"/>
    <w:rsid w:val="00286F15"/>
    <w:rsid w:val="00286F37"/>
    <w:rsid w:val="00287E7F"/>
    <w:rsid w:val="00290CA5"/>
    <w:rsid w:val="00290DDC"/>
    <w:rsid w:val="002925FB"/>
    <w:rsid w:val="00292CD9"/>
    <w:rsid w:val="00294162"/>
    <w:rsid w:val="00295CC5"/>
    <w:rsid w:val="00297D60"/>
    <w:rsid w:val="00297DF5"/>
    <w:rsid w:val="002A0765"/>
    <w:rsid w:val="002A1965"/>
    <w:rsid w:val="002A2471"/>
    <w:rsid w:val="002A2BD8"/>
    <w:rsid w:val="002A2D9B"/>
    <w:rsid w:val="002A4375"/>
    <w:rsid w:val="002A45AF"/>
    <w:rsid w:val="002A5B68"/>
    <w:rsid w:val="002A5E08"/>
    <w:rsid w:val="002A60FD"/>
    <w:rsid w:val="002A626F"/>
    <w:rsid w:val="002A62CA"/>
    <w:rsid w:val="002A75FB"/>
    <w:rsid w:val="002B061B"/>
    <w:rsid w:val="002B07F4"/>
    <w:rsid w:val="002B1BE3"/>
    <w:rsid w:val="002B1ED7"/>
    <w:rsid w:val="002B2748"/>
    <w:rsid w:val="002B27E6"/>
    <w:rsid w:val="002B2EDD"/>
    <w:rsid w:val="002B48FB"/>
    <w:rsid w:val="002B4B53"/>
    <w:rsid w:val="002B594C"/>
    <w:rsid w:val="002B712E"/>
    <w:rsid w:val="002B7DA8"/>
    <w:rsid w:val="002C08E7"/>
    <w:rsid w:val="002C0C6D"/>
    <w:rsid w:val="002C154C"/>
    <w:rsid w:val="002C1F55"/>
    <w:rsid w:val="002C2070"/>
    <w:rsid w:val="002C24E1"/>
    <w:rsid w:val="002C2AAE"/>
    <w:rsid w:val="002C2EFD"/>
    <w:rsid w:val="002C3996"/>
    <w:rsid w:val="002C46C5"/>
    <w:rsid w:val="002C55C8"/>
    <w:rsid w:val="002C568E"/>
    <w:rsid w:val="002C57B6"/>
    <w:rsid w:val="002C5D38"/>
    <w:rsid w:val="002C600C"/>
    <w:rsid w:val="002C6471"/>
    <w:rsid w:val="002C6CB6"/>
    <w:rsid w:val="002C6F11"/>
    <w:rsid w:val="002C7092"/>
    <w:rsid w:val="002C7528"/>
    <w:rsid w:val="002C7D9D"/>
    <w:rsid w:val="002D0687"/>
    <w:rsid w:val="002D1136"/>
    <w:rsid w:val="002D27C6"/>
    <w:rsid w:val="002D3234"/>
    <w:rsid w:val="002D3363"/>
    <w:rsid w:val="002D3F6B"/>
    <w:rsid w:val="002D4166"/>
    <w:rsid w:val="002D5A65"/>
    <w:rsid w:val="002D6068"/>
    <w:rsid w:val="002D6619"/>
    <w:rsid w:val="002D7750"/>
    <w:rsid w:val="002E0228"/>
    <w:rsid w:val="002E0A24"/>
    <w:rsid w:val="002E10A4"/>
    <w:rsid w:val="002E142F"/>
    <w:rsid w:val="002E18ED"/>
    <w:rsid w:val="002E213D"/>
    <w:rsid w:val="002E2340"/>
    <w:rsid w:val="002E2714"/>
    <w:rsid w:val="002E328C"/>
    <w:rsid w:val="002E34AD"/>
    <w:rsid w:val="002E4577"/>
    <w:rsid w:val="002E4BD9"/>
    <w:rsid w:val="002E6944"/>
    <w:rsid w:val="002F02B1"/>
    <w:rsid w:val="002F0A43"/>
    <w:rsid w:val="002F4DAF"/>
    <w:rsid w:val="002F5A82"/>
    <w:rsid w:val="002F5E0A"/>
    <w:rsid w:val="002F7601"/>
    <w:rsid w:val="00301B47"/>
    <w:rsid w:val="00301FB0"/>
    <w:rsid w:val="00302979"/>
    <w:rsid w:val="00302C68"/>
    <w:rsid w:val="00303915"/>
    <w:rsid w:val="00303B94"/>
    <w:rsid w:val="00304789"/>
    <w:rsid w:val="00304895"/>
    <w:rsid w:val="00305010"/>
    <w:rsid w:val="00305F87"/>
    <w:rsid w:val="00306173"/>
    <w:rsid w:val="0030626A"/>
    <w:rsid w:val="003063FF"/>
    <w:rsid w:val="00306477"/>
    <w:rsid w:val="0030679A"/>
    <w:rsid w:val="0030780F"/>
    <w:rsid w:val="00307987"/>
    <w:rsid w:val="00307DF6"/>
    <w:rsid w:val="00312356"/>
    <w:rsid w:val="00313666"/>
    <w:rsid w:val="003150CB"/>
    <w:rsid w:val="00315487"/>
    <w:rsid w:val="00315E3D"/>
    <w:rsid w:val="0031727E"/>
    <w:rsid w:val="00320945"/>
    <w:rsid w:val="00320A0E"/>
    <w:rsid w:val="00320B9C"/>
    <w:rsid w:val="00321AF3"/>
    <w:rsid w:val="00322AF8"/>
    <w:rsid w:val="00323721"/>
    <w:rsid w:val="0032388F"/>
    <w:rsid w:val="003254FD"/>
    <w:rsid w:val="003255DC"/>
    <w:rsid w:val="00325DB2"/>
    <w:rsid w:val="0032646F"/>
    <w:rsid w:val="003267E9"/>
    <w:rsid w:val="00327FAF"/>
    <w:rsid w:val="00331477"/>
    <w:rsid w:val="00332099"/>
    <w:rsid w:val="00332152"/>
    <w:rsid w:val="00332552"/>
    <w:rsid w:val="00333C96"/>
    <w:rsid w:val="00333FB9"/>
    <w:rsid w:val="00334C0E"/>
    <w:rsid w:val="00335018"/>
    <w:rsid w:val="0033545C"/>
    <w:rsid w:val="00335658"/>
    <w:rsid w:val="00335BA2"/>
    <w:rsid w:val="00337290"/>
    <w:rsid w:val="003377A8"/>
    <w:rsid w:val="0034092A"/>
    <w:rsid w:val="0034144D"/>
    <w:rsid w:val="00341E40"/>
    <w:rsid w:val="003423CA"/>
    <w:rsid w:val="003432F9"/>
    <w:rsid w:val="0035126E"/>
    <w:rsid w:val="00352113"/>
    <w:rsid w:val="003524CF"/>
    <w:rsid w:val="00352AFA"/>
    <w:rsid w:val="00352D5D"/>
    <w:rsid w:val="003535FD"/>
    <w:rsid w:val="00355AB5"/>
    <w:rsid w:val="00355BD3"/>
    <w:rsid w:val="00357F0F"/>
    <w:rsid w:val="00357FE9"/>
    <w:rsid w:val="00362493"/>
    <w:rsid w:val="00362F55"/>
    <w:rsid w:val="00363A0E"/>
    <w:rsid w:val="00363C56"/>
    <w:rsid w:val="003652F9"/>
    <w:rsid w:val="003656EE"/>
    <w:rsid w:val="00366231"/>
    <w:rsid w:val="0036631B"/>
    <w:rsid w:val="00367716"/>
    <w:rsid w:val="0036791D"/>
    <w:rsid w:val="00367E81"/>
    <w:rsid w:val="003701BC"/>
    <w:rsid w:val="00371F28"/>
    <w:rsid w:val="00372A02"/>
    <w:rsid w:val="00372E4C"/>
    <w:rsid w:val="00373826"/>
    <w:rsid w:val="00373B17"/>
    <w:rsid w:val="00373EB2"/>
    <w:rsid w:val="003742D7"/>
    <w:rsid w:val="003759C7"/>
    <w:rsid w:val="00375F65"/>
    <w:rsid w:val="0038181F"/>
    <w:rsid w:val="003824A1"/>
    <w:rsid w:val="00382698"/>
    <w:rsid w:val="003829D9"/>
    <w:rsid w:val="00382AA6"/>
    <w:rsid w:val="003832C5"/>
    <w:rsid w:val="00384F16"/>
    <w:rsid w:val="00385F45"/>
    <w:rsid w:val="00386134"/>
    <w:rsid w:val="00386DAB"/>
    <w:rsid w:val="0038744A"/>
    <w:rsid w:val="00387BFC"/>
    <w:rsid w:val="0039061C"/>
    <w:rsid w:val="003906BB"/>
    <w:rsid w:val="003906C3"/>
    <w:rsid w:val="0039247B"/>
    <w:rsid w:val="00392B8E"/>
    <w:rsid w:val="00392E60"/>
    <w:rsid w:val="00393083"/>
    <w:rsid w:val="00393385"/>
    <w:rsid w:val="00395A28"/>
    <w:rsid w:val="00395EE6"/>
    <w:rsid w:val="003962A9"/>
    <w:rsid w:val="00396A90"/>
    <w:rsid w:val="003970EF"/>
    <w:rsid w:val="003972AC"/>
    <w:rsid w:val="003A15F1"/>
    <w:rsid w:val="003A1C3E"/>
    <w:rsid w:val="003A2B49"/>
    <w:rsid w:val="003A3251"/>
    <w:rsid w:val="003A3803"/>
    <w:rsid w:val="003A5533"/>
    <w:rsid w:val="003A5AB7"/>
    <w:rsid w:val="003A6CB0"/>
    <w:rsid w:val="003B046A"/>
    <w:rsid w:val="003B0585"/>
    <w:rsid w:val="003B1C88"/>
    <w:rsid w:val="003B314E"/>
    <w:rsid w:val="003B35D8"/>
    <w:rsid w:val="003B60D3"/>
    <w:rsid w:val="003B6196"/>
    <w:rsid w:val="003B66E8"/>
    <w:rsid w:val="003B7D30"/>
    <w:rsid w:val="003C043A"/>
    <w:rsid w:val="003C08C7"/>
    <w:rsid w:val="003C20B7"/>
    <w:rsid w:val="003C6661"/>
    <w:rsid w:val="003C781D"/>
    <w:rsid w:val="003D024D"/>
    <w:rsid w:val="003D09D7"/>
    <w:rsid w:val="003D18F0"/>
    <w:rsid w:val="003D33F2"/>
    <w:rsid w:val="003D4212"/>
    <w:rsid w:val="003D6A80"/>
    <w:rsid w:val="003E0425"/>
    <w:rsid w:val="003E1D14"/>
    <w:rsid w:val="003E2BCF"/>
    <w:rsid w:val="003E35ED"/>
    <w:rsid w:val="003E4507"/>
    <w:rsid w:val="003E480D"/>
    <w:rsid w:val="003E4BE7"/>
    <w:rsid w:val="003E5ED4"/>
    <w:rsid w:val="003E6DB0"/>
    <w:rsid w:val="003F0841"/>
    <w:rsid w:val="003F0F70"/>
    <w:rsid w:val="003F3AA8"/>
    <w:rsid w:val="003F3C57"/>
    <w:rsid w:val="003F417D"/>
    <w:rsid w:val="003F46C9"/>
    <w:rsid w:val="003F4A4C"/>
    <w:rsid w:val="003F4CB9"/>
    <w:rsid w:val="003F598D"/>
    <w:rsid w:val="003F5C80"/>
    <w:rsid w:val="003F5E87"/>
    <w:rsid w:val="003F6B4F"/>
    <w:rsid w:val="00400184"/>
    <w:rsid w:val="00400411"/>
    <w:rsid w:val="00400C11"/>
    <w:rsid w:val="004013A1"/>
    <w:rsid w:val="00403B7A"/>
    <w:rsid w:val="004055EA"/>
    <w:rsid w:val="004068B1"/>
    <w:rsid w:val="004068DE"/>
    <w:rsid w:val="00407DAA"/>
    <w:rsid w:val="00411232"/>
    <w:rsid w:val="0041143A"/>
    <w:rsid w:val="00411BD8"/>
    <w:rsid w:val="00411ECB"/>
    <w:rsid w:val="00413209"/>
    <w:rsid w:val="00413BF1"/>
    <w:rsid w:val="00413C9D"/>
    <w:rsid w:val="004142C2"/>
    <w:rsid w:val="00414449"/>
    <w:rsid w:val="00415299"/>
    <w:rsid w:val="00415B55"/>
    <w:rsid w:val="00415EB5"/>
    <w:rsid w:val="004171C0"/>
    <w:rsid w:val="00417F30"/>
    <w:rsid w:val="004201BC"/>
    <w:rsid w:val="0042104B"/>
    <w:rsid w:val="0042283C"/>
    <w:rsid w:val="00422964"/>
    <w:rsid w:val="004240AE"/>
    <w:rsid w:val="004243E0"/>
    <w:rsid w:val="00424784"/>
    <w:rsid w:val="00424904"/>
    <w:rsid w:val="004254AF"/>
    <w:rsid w:val="0042592F"/>
    <w:rsid w:val="00425F3F"/>
    <w:rsid w:val="004270EC"/>
    <w:rsid w:val="004302F1"/>
    <w:rsid w:val="004307D6"/>
    <w:rsid w:val="004309AC"/>
    <w:rsid w:val="0043209A"/>
    <w:rsid w:val="0043266F"/>
    <w:rsid w:val="00432A3F"/>
    <w:rsid w:val="00433742"/>
    <w:rsid w:val="00434527"/>
    <w:rsid w:val="004357BF"/>
    <w:rsid w:val="004358F1"/>
    <w:rsid w:val="0043593F"/>
    <w:rsid w:val="0043606F"/>
    <w:rsid w:val="00437A8E"/>
    <w:rsid w:val="00437AAF"/>
    <w:rsid w:val="0044049F"/>
    <w:rsid w:val="0044081C"/>
    <w:rsid w:val="0044185D"/>
    <w:rsid w:val="00442ABC"/>
    <w:rsid w:val="0044370C"/>
    <w:rsid w:val="004448FB"/>
    <w:rsid w:val="00444B57"/>
    <w:rsid w:val="00445343"/>
    <w:rsid w:val="00445A7A"/>
    <w:rsid w:val="004469C7"/>
    <w:rsid w:val="00446F5E"/>
    <w:rsid w:val="00450757"/>
    <w:rsid w:val="004508C2"/>
    <w:rsid w:val="00451EFB"/>
    <w:rsid w:val="00452662"/>
    <w:rsid w:val="00452C08"/>
    <w:rsid w:val="004531CC"/>
    <w:rsid w:val="004549A9"/>
    <w:rsid w:val="004552A4"/>
    <w:rsid w:val="00455419"/>
    <w:rsid w:val="004561F2"/>
    <w:rsid w:val="00456D1B"/>
    <w:rsid w:val="00457E1E"/>
    <w:rsid w:val="004615B2"/>
    <w:rsid w:val="00463829"/>
    <w:rsid w:val="00463BA8"/>
    <w:rsid w:val="00464295"/>
    <w:rsid w:val="00464CEE"/>
    <w:rsid w:val="00464FAE"/>
    <w:rsid w:val="00465596"/>
    <w:rsid w:val="00465957"/>
    <w:rsid w:val="00465A3C"/>
    <w:rsid w:val="00465FC7"/>
    <w:rsid w:val="0046668E"/>
    <w:rsid w:val="0046686F"/>
    <w:rsid w:val="004714B8"/>
    <w:rsid w:val="0047226F"/>
    <w:rsid w:val="00474C61"/>
    <w:rsid w:val="00475196"/>
    <w:rsid w:val="0047530B"/>
    <w:rsid w:val="0047578F"/>
    <w:rsid w:val="00476808"/>
    <w:rsid w:val="00476F11"/>
    <w:rsid w:val="00477681"/>
    <w:rsid w:val="00477801"/>
    <w:rsid w:val="00480167"/>
    <w:rsid w:val="004802A0"/>
    <w:rsid w:val="00480A1F"/>
    <w:rsid w:val="00480CB0"/>
    <w:rsid w:val="00481BDA"/>
    <w:rsid w:val="00481D2B"/>
    <w:rsid w:val="00481F77"/>
    <w:rsid w:val="00482A3D"/>
    <w:rsid w:val="00483137"/>
    <w:rsid w:val="00483E77"/>
    <w:rsid w:val="00484219"/>
    <w:rsid w:val="0048489D"/>
    <w:rsid w:val="00484964"/>
    <w:rsid w:val="00484A0F"/>
    <w:rsid w:val="00484A1C"/>
    <w:rsid w:val="00484C14"/>
    <w:rsid w:val="004857D5"/>
    <w:rsid w:val="00487264"/>
    <w:rsid w:val="00490A55"/>
    <w:rsid w:val="00490B5D"/>
    <w:rsid w:val="00491713"/>
    <w:rsid w:val="00491A1D"/>
    <w:rsid w:val="00491D95"/>
    <w:rsid w:val="00494910"/>
    <w:rsid w:val="00494EFE"/>
    <w:rsid w:val="00495CE6"/>
    <w:rsid w:val="00496F2E"/>
    <w:rsid w:val="00497A5C"/>
    <w:rsid w:val="004A08A2"/>
    <w:rsid w:val="004A0BE1"/>
    <w:rsid w:val="004A0BE8"/>
    <w:rsid w:val="004A0E67"/>
    <w:rsid w:val="004A10BB"/>
    <w:rsid w:val="004A2783"/>
    <w:rsid w:val="004A284E"/>
    <w:rsid w:val="004A2C4C"/>
    <w:rsid w:val="004A4B3C"/>
    <w:rsid w:val="004A5050"/>
    <w:rsid w:val="004A5279"/>
    <w:rsid w:val="004A5A8E"/>
    <w:rsid w:val="004A6BA2"/>
    <w:rsid w:val="004A7114"/>
    <w:rsid w:val="004B00FC"/>
    <w:rsid w:val="004B07C9"/>
    <w:rsid w:val="004B2A70"/>
    <w:rsid w:val="004B2B1C"/>
    <w:rsid w:val="004B3474"/>
    <w:rsid w:val="004B423D"/>
    <w:rsid w:val="004B442D"/>
    <w:rsid w:val="004B626E"/>
    <w:rsid w:val="004B6517"/>
    <w:rsid w:val="004B762C"/>
    <w:rsid w:val="004C148E"/>
    <w:rsid w:val="004C1CD9"/>
    <w:rsid w:val="004C28FE"/>
    <w:rsid w:val="004C2E35"/>
    <w:rsid w:val="004C2E36"/>
    <w:rsid w:val="004C2F86"/>
    <w:rsid w:val="004C36FD"/>
    <w:rsid w:val="004C4263"/>
    <w:rsid w:val="004C57E8"/>
    <w:rsid w:val="004C584E"/>
    <w:rsid w:val="004C5CE5"/>
    <w:rsid w:val="004C608C"/>
    <w:rsid w:val="004C6ED5"/>
    <w:rsid w:val="004C71F1"/>
    <w:rsid w:val="004C759D"/>
    <w:rsid w:val="004C76C3"/>
    <w:rsid w:val="004C7F26"/>
    <w:rsid w:val="004D05D0"/>
    <w:rsid w:val="004D11CA"/>
    <w:rsid w:val="004D1BE5"/>
    <w:rsid w:val="004D204F"/>
    <w:rsid w:val="004D224C"/>
    <w:rsid w:val="004D2922"/>
    <w:rsid w:val="004D2A96"/>
    <w:rsid w:val="004D5DDD"/>
    <w:rsid w:val="004D6164"/>
    <w:rsid w:val="004D6E6F"/>
    <w:rsid w:val="004E0942"/>
    <w:rsid w:val="004E0B7C"/>
    <w:rsid w:val="004E111B"/>
    <w:rsid w:val="004E205B"/>
    <w:rsid w:val="004E281B"/>
    <w:rsid w:val="004E32F9"/>
    <w:rsid w:val="004E5D30"/>
    <w:rsid w:val="004E5D32"/>
    <w:rsid w:val="004E6690"/>
    <w:rsid w:val="004E6B03"/>
    <w:rsid w:val="004E7F4E"/>
    <w:rsid w:val="004E7F56"/>
    <w:rsid w:val="004F0BA7"/>
    <w:rsid w:val="004F3E47"/>
    <w:rsid w:val="004F489D"/>
    <w:rsid w:val="004F607A"/>
    <w:rsid w:val="004F6285"/>
    <w:rsid w:val="004F7DAB"/>
    <w:rsid w:val="00500C26"/>
    <w:rsid w:val="00500E9C"/>
    <w:rsid w:val="00501536"/>
    <w:rsid w:val="005020CD"/>
    <w:rsid w:val="00503042"/>
    <w:rsid w:val="005034EB"/>
    <w:rsid w:val="00505FF0"/>
    <w:rsid w:val="00506DDF"/>
    <w:rsid w:val="00507697"/>
    <w:rsid w:val="00507CCF"/>
    <w:rsid w:val="00510AA0"/>
    <w:rsid w:val="00510B01"/>
    <w:rsid w:val="00510CDA"/>
    <w:rsid w:val="00511732"/>
    <w:rsid w:val="00512D7F"/>
    <w:rsid w:val="00512FDC"/>
    <w:rsid w:val="00513816"/>
    <w:rsid w:val="00514049"/>
    <w:rsid w:val="005140E2"/>
    <w:rsid w:val="005152E0"/>
    <w:rsid w:val="00515538"/>
    <w:rsid w:val="00515B04"/>
    <w:rsid w:val="00515BDB"/>
    <w:rsid w:val="00515F37"/>
    <w:rsid w:val="0051605A"/>
    <w:rsid w:val="00516EDF"/>
    <w:rsid w:val="005174F7"/>
    <w:rsid w:val="00517FEE"/>
    <w:rsid w:val="00520E30"/>
    <w:rsid w:val="00521007"/>
    <w:rsid w:val="00522A3D"/>
    <w:rsid w:val="00523284"/>
    <w:rsid w:val="00523E55"/>
    <w:rsid w:val="00524035"/>
    <w:rsid w:val="00524CC5"/>
    <w:rsid w:val="005269AD"/>
    <w:rsid w:val="0052747C"/>
    <w:rsid w:val="00527F60"/>
    <w:rsid w:val="00530760"/>
    <w:rsid w:val="00530C30"/>
    <w:rsid w:val="00530E19"/>
    <w:rsid w:val="00531A8C"/>
    <w:rsid w:val="00532025"/>
    <w:rsid w:val="005321B7"/>
    <w:rsid w:val="005326C0"/>
    <w:rsid w:val="00532BF5"/>
    <w:rsid w:val="00532F8B"/>
    <w:rsid w:val="0053311E"/>
    <w:rsid w:val="00533614"/>
    <w:rsid w:val="00535250"/>
    <w:rsid w:val="00536214"/>
    <w:rsid w:val="00536FB9"/>
    <w:rsid w:val="0053704D"/>
    <w:rsid w:val="005373C1"/>
    <w:rsid w:val="0053784D"/>
    <w:rsid w:val="00537A70"/>
    <w:rsid w:val="00540BE7"/>
    <w:rsid w:val="00541566"/>
    <w:rsid w:val="005416EB"/>
    <w:rsid w:val="00541820"/>
    <w:rsid w:val="00542D50"/>
    <w:rsid w:val="00543C7F"/>
    <w:rsid w:val="0054528F"/>
    <w:rsid w:val="005462B9"/>
    <w:rsid w:val="00546D35"/>
    <w:rsid w:val="00550343"/>
    <w:rsid w:val="005506F9"/>
    <w:rsid w:val="00550CFE"/>
    <w:rsid w:val="005510A3"/>
    <w:rsid w:val="0055272E"/>
    <w:rsid w:val="005538AC"/>
    <w:rsid w:val="00553C61"/>
    <w:rsid w:val="0055407C"/>
    <w:rsid w:val="00555033"/>
    <w:rsid w:val="00555074"/>
    <w:rsid w:val="00555A7E"/>
    <w:rsid w:val="00555D84"/>
    <w:rsid w:val="00555F45"/>
    <w:rsid w:val="00556861"/>
    <w:rsid w:val="00556CE2"/>
    <w:rsid w:val="00556D9F"/>
    <w:rsid w:val="0055706E"/>
    <w:rsid w:val="005578EE"/>
    <w:rsid w:val="00557DB8"/>
    <w:rsid w:val="00557DD3"/>
    <w:rsid w:val="00560183"/>
    <w:rsid w:val="005607B9"/>
    <w:rsid w:val="00561157"/>
    <w:rsid w:val="00562128"/>
    <w:rsid w:val="005631D6"/>
    <w:rsid w:val="0056330E"/>
    <w:rsid w:val="0056375F"/>
    <w:rsid w:val="00564ABC"/>
    <w:rsid w:val="00566290"/>
    <w:rsid w:val="00566E83"/>
    <w:rsid w:val="0056782C"/>
    <w:rsid w:val="0057047F"/>
    <w:rsid w:val="00570776"/>
    <w:rsid w:val="005708F0"/>
    <w:rsid w:val="005713D0"/>
    <w:rsid w:val="00571871"/>
    <w:rsid w:val="00572A50"/>
    <w:rsid w:val="00573386"/>
    <w:rsid w:val="00573AAF"/>
    <w:rsid w:val="00573C0D"/>
    <w:rsid w:val="005760D4"/>
    <w:rsid w:val="0057615D"/>
    <w:rsid w:val="00580473"/>
    <w:rsid w:val="00582A48"/>
    <w:rsid w:val="0058384D"/>
    <w:rsid w:val="00583C06"/>
    <w:rsid w:val="00584703"/>
    <w:rsid w:val="005873B4"/>
    <w:rsid w:val="00590095"/>
    <w:rsid w:val="005912CC"/>
    <w:rsid w:val="00591B83"/>
    <w:rsid w:val="0059260A"/>
    <w:rsid w:val="00593130"/>
    <w:rsid w:val="005938E1"/>
    <w:rsid w:val="00594550"/>
    <w:rsid w:val="005954B4"/>
    <w:rsid w:val="00596303"/>
    <w:rsid w:val="005A0EB0"/>
    <w:rsid w:val="005A1BB8"/>
    <w:rsid w:val="005A1CF7"/>
    <w:rsid w:val="005A2AFA"/>
    <w:rsid w:val="005A435B"/>
    <w:rsid w:val="005A499B"/>
    <w:rsid w:val="005A4B17"/>
    <w:rsid w:val="005A6F6F"/>
    <w:rsid w:val="005A77C2"/>
    <w:rsid w:val="005B0040"/>
    <w:rsid w:val="005B1456"/>
    <w:rsid w:val="005B322F"/>
    <w:rsid w:val="005B40C0"/>
    <w:rsid w:val="005B4799"/>
    <w:rsid w:val="005B5429"/>
    <w:rsid w:val="005B5E57"/>
    <w:rsid w:val="005C1831"/>
    <w:rsid w:val="005C1F98"/>
    <w:rsid w:val="005C2023"/>
    <w:rsid w:val="005C2193"/>
    <w:rsid w:val="005C45E1"/>
    <w:rsid w:val="005C4C91"/>
    <w:rsid w:val="005C4F4B"/>
    <w:rsid w:val="005C54F2"/>
    <w:rsid w:val="005C5FA6"/>
    <w:rsid w:val="005C6550"/>
    <w:rsid w:val="005C7038"/>
    <w:rsid w:val="005C77E9"/>
    <w:rsid w:val="005C7B75"/>
    <w:rsid w:val="005D1FB8"/>
    <w:rsid w:val="005D25E5"/>
    <w:rsid w:val="005D4122"/>
    <w:rsid w:val="005D48FC"/>
    <w:rsid w:val="005D5903"/>
    <w:rsid w:val="005D5992"/>
    <w:rsid w:val="005D79B9"/>
    <w:rsid w:val="005E048F"/>
    <w:rsid w:val="005E111D"/>
    <w:rsid w:val="005E13D9"/>
    <w:rsid w:val="005E190B"/>
    <w:rsid w:val="005E27EA"/>
    <w:rsid w:val="005E337D"/>
    <w:rsid w:val="005E339F"/>
    <w:rsid w:val="005E3F33"/>
    <w:rsid w:val="005E425E"/>
    <w:rsid w:val="005E4A7E"/>
    <w:rsid w:val="005E4F0B"/>
    <w:rsid w:val="005E5BF2"/>
    <w:rsid w:val="005E63BE"/>
    <w:rsid w:val="005E6CAD"/>
    <w:rsid w:val="005E778A"/>
    <w:rsid w:val="005E7A60"/>
    <w:rsid w:val="005E7E58"/>
    <w:rsid w:val="005F1A3F"/>
    <w:rsid w:val="005F274B"/>
    <w:rsid w:val="005F2A7B"/>
    <w:rsid w:val="005F4604"/>
    <w:rsid w:val="005F481D"/>
    <w:rsid w:val="005F6F60"/>
    <w:rsid w:val="006002A7"/>
    <w:rsid w:val="00600633"/>
    <w:rsid w:val="006006A3"/>
    <w:rsid w:val="006025FF"/>
    <w:rsid w:val="00602EFA"/>
    <w:rsid w:val="006030AF"/>
    <w:rsid w:val="0060379A"/>
    <w:rsid w:val="006040E6"/>
    <w:rsid w:val="006040EC"/>
    <w:rsid w:val="0060489A"/>
    <w:rsid w:val="0060522F"/>
    <w:rsid w:val="006058E3"/>
    <w:rsid w:val="00606EA9"/>
    <w:rsid w:val="006108F2"/>
    <w:rsid w:val="00610AF2"/>
    <w:rsid w:val="00611726"/>
    <w:rsid w:val="00611BA5"/>
    <w:rsid w:val="00612726"/>
    <w:rsid w:val="00613700"/>
    <w:rsid w:val="00615317"/>
    <w:rsid w:val="0061567A"/>
    <w:rsid w:val="00615697"/>
    <w:rsid w:val="006156E6"/>
    <w:rsid w:val="006157D3"/>
    <w:rsid w:val="00615FA0"/>
    <w:rsid w:val="006174E8"/>
    <w:rsid w:val="00617D74"/>
    <w:rsid w:val="00620273"/>
    <w:rsid w:val="006211A9"/>
    <w:rsid w:val="00621254"/>
    <w:rsid w:val="00621AA4"/>
    <w:rsid w:val="00621D8F"/>
    <w:rsid w:val="00623116"/>
    <w:rsid w:val="00623C8E"/>
    <w:rsid w:val="00623E24"/>
    <w:rsid w:val="006254B7"/>
    <w:rsid w:val="00625FE6"/>
    <w:rsid w:val="00626AFA"/>
    <w:rsid w:val="00626E8D"/>
    <w:rsid w:val="0063021B"/>
    <w:rsid w:val="00630443"/>
    <w:rsid w:val="00630BE5"/>
    <w:rsid w:val="006311C0"/>
    <w:rsid w:val="00631615"/>
    <w:rsid w:val="00631A81"/>
    <w:rsid w:val="0063232D"/>
    <w:rsid w:val="00632A3A"/>
    <w:rsid w:val="00634CAA"/>
    <w:rsid w:val="00635ACB"/>
    <w:rsid w:val="00636646"/>
    <w:rsid w:val="0063734A"/>
    <w:rsid w:val="0063738B"/>
    <w:rsid w:val="00637F1E"/>
    <w:rsid w:val="00640724"/>
    <w:rsid w:val="00640ABB"/>
    <w:rsid w:val="0064179E"/>
    <w:rsid w:val="006418E6"/>
    <w:rsid w:val="00641AF3"/>
    <w:rsid w:val="00642210"/>
    <w:rsid w:val="006423C2"/>
    <w:rsid w:val="006424D4"/>
    <w:rsid w:val="00642BA3"/>
    <w:rsid w:val="00644C62"/>
    <w:rsid w:val="00645506"/>
    <w:rsid w:val="0064640B"/>
    <w:rsid w:val="00646C7A"/>
    <w:rsid w:val="006475E2"/>
    <w:rsid w:val="0065010C"/>
    <w:rsid w:val="00655626"/>
    <w:rsid w:val="00655AB4"/>
    <w:rsid w:val="0065617B"/>
    <w:rsid w:val="0065617D"/>
    <w:rsid w:val="00656317"/>
    <w:rsid w:val="006604DD"/>
    <w:rsid w:val="00660C79"/>
    <w:rsid w:val="00661223"/>
    <w:rsid w:val="00663A24"/>
    <w:rsid w:val="006646BF"/>
    <w:rsid w:val="00664CBF"/>
    <w:rsid w:val="00665700"/>
    <w:rsid w:val="00666171"/>
    <w:rsid w:val="006672E4"/>
    <w:rsid w:val="00671E72"/>
    <w:rsid w:val="0067404E"/>
    <w:rsid w:val="00675A4D"/>
    <w:rsid w:val="00675C41"/>
    <w:rsid w:val="00676120"/>
    <w:rsid w:val="0067623D"/>
    <w:rsid w:val="00676D7D"/>
    <w:rsid w:val="00677937"/>
    <w:rsid w:val="00680AB5"/>
    <w:rsid w:val="00680AB7"/>
    <w:rsid w:val="00684478"/>
    <w:rsid w:val="00685578"/>
    <w:rsid w:val="00685C29"/>
    <w:rsid w:val="00685D5B"/>
    <w:rsid w:val="00686A06"/>
    <w:rsid w:val="00687068"/>
    <w:rsid w:val="006879CD"/>
    <w:rsid w:val="006904BC"/>
    <w:rsid w:val="006909F2"/>
    <w:rsid w:val="00691655"/>
    <w:rsid w:val="00691C2A"/>
    <w:rsid w:val="006932D0"/>
    <w:rsid w:val="00693723"/>
    <w:rsid w:val="00693AFE"/>
    <w:rsid w:val="00695477"/>
    <w:rsid w:val="0069566E"/>
    <w:rsid w:val="00695ADD"/>
    <w:rsid w:val="006960BE"/>
    <w:rsid w:val="00696634"/>
    <w:rsid w:val="006966DF"/>
    <w:rsid w:val="00697450"/>
    <w:rsid w:val="00697BF5"/>
    <w:rsid w:val="006A0187"/>
    <w:rsid w:val="006A1E72"/>
    <w:rsid w:val="006A212A"/>
    <w:rsid w:val="006A242C"/>
    <w:rsid w:val="006A2D1E"/>
    <w:rsid w:val="006A3C54"/>
    <w:rsid w:val="006A45F8"/>
    <w:rsid w:val="006A488D"/>
    <w:rsid w:val="006A4E51"/>
    <w:rsid w:val="006A50E8"/>
    <w:rsid w:val="006A6A6B"/>
    <w:rsid w:val="006A6A79"/>
    <w:rsid w:val="006A76FB"/>
    <w:rsid w:val="006A78F2"/>
    <w:rsid w:val="006A7A4F"/>
    <w:rsid w:val="006B05AD"/>
    <w:rsid w:val="006B05F6"/>
    <w:rsid w:val="006B3FF7"/>
    <w:rsid w:val="006B47C1"/>
    <w:rsid w:val="006B5020"/>
    <w:rsid w:val="006B5D3F"/>
    <w:rsid w:val="006B5FE9"/>
    <w:rsid w:val="006C0328"/>
    <w:rsid w:val="006C0816"/>
    <w:rsid w:val="006C1962"/>
    <w:rsid w:val="006C1D80"/>
    <w:rsid w:val="006C2377"/>
    <w:rsid w:val="006C364A"/>
    <w:rsid w:val="006C3A0C"/>
    <w:rsid w:val="006C5303"/>
    <w:rsid w:val="006C5758"/>
    <w:rsid w:val="006C5B74"/>
    <w:rsid w:val="006C6B2E"/>
    <w:rsid w:val="006C7CA7"/>
    <w:rsid w:val="006D0607"/>
    <w:rsid w:val="006D1899"/>
    <w:rsid w:val="006D2C2A"/>
    <w:rsid w:val="006D53C7"/>
    <w:rsid w:val="006D5621"/>
    <w:rsid w:val="006D6BB8"/>
    <w:rsid w:val="006D6EA6"/>
    <w:rsid w:val="006E245F"/>
    <w:rsid w:val="006E367B"/>
    <w:rsid w:val="006E3A56"/>
    <w:rsid w:val="006E3B14"/>
    <w:rsid w:val="006E5594"/>
    <w:rsid w:val="006E5D00"/>
    <w:rsid w:val="006E5DAB"/>
    <w:rsid w:val="006E6551"/>
    <w:rsid w:val="006E6603"/>
    <w:rsid w:val="006E7553"/>
    <w:rsid w:val="006E7CDC"/>
    <w:rsid w:val="006F051D"/>
    <w:rsid w:val="006F0E43"/>
    <w:rsid w:val="006F1F49"/>
    <w:rsid w:val="006F2AEC"/>
    <w:rsid w:val="006F2BA4"/>
    <w:rsid w:val="006F2F93"/>
    <w:rsid w:val="006F38BA"/>
    <w:rsid w:val="006F49F5"/>
    <w:rsid w:val="006F6235"/>
    <w:rsid w:val="00701340"/>
    <w:rsid w:val="00703398"/>
    <w:rsid w:val="0070384C"/>
    <w:rsid w:val="00703E96"/>
    <w:rsid w:val="00704BE7"/>
    <w:rsid w:val="00706482"/>
    <w:rsid w:val="00706ACE"/>
    <w:rsid w:val="00706BCD"/>
    <w:rsid w:val="0070788C"/>
    <w:rsid w:val="00710505"/>
    <w:rsid w:val="007114F2"/>
    <w:rsid w:val="007115A0"/>
    <w:rsid w:val="00711CB9"/>
    <w:rsid w:val="00712ABC"/>
    <w:rsid w:val="00712F56"/>
    <w:rsid w:val="00713B04"/>
    <w:rsid w:val="00714CFE"/>
    <w:rsid w:val="00715EFE"/>
    <w:rsid w:val="00716D7B"/>
    <w:rsid w:val="0072016B"/>
    <w:rsid w:val="00720A38"/>
    <w:rsid w:val="00720DD8"/>
    <w:rsid w:val="0072113A"/>
    <w:rsid w:val="00721210"/>
    <w:rsid w:val="00721248"/>
    <w:rsid w:val="0072129C"/>
    <w:rsid w:val="00721FD6"/>
    <w:rsid w:val="00722D2C"/>
    <w:rsid w:val="00725E1C"/>
    <w:rsid w:val="00726ACB"/>
    <w:rsid w:val="0072765F"/>
    <w:rsid w:val="00727905"/>
    <w:rsid w:val="00727913"/>
    <w:rsid w:val="00730477"/>
    <w:rsid w:val="00730533"/>
    <w:rsid w:val="0073198F"/>
    <w:rsid w:val="00731B82"/>
    <w:rsid w:val="00732284"/>
    <w:rsid w:val="007325B8"/>
    <w:rsid w:val="00732F4F"/>
    <w:rsid w:val="00732FFD"/>
    <w:rsid w:val="007337BE"/>
    <w:rsid w:val="00733E57"/>
    <w:rsid w:val="007340E3"/>
    <w:rsid w:val="00734B3B"/>
    <w:rsid w:val="007355AF"/>
    <w:rsid w:val="00736071"/>
    <w:rsid w:val="00740AFB"/>
    <w:rsid w:val="007433B2"/>
    <w:rsid w:val="007435CC"/>
    <w:rsid w:val="007440E9"/>
    <w:rsid w:val="00744356"/>
    <w:rsid w:val="00744508"/>
    <w:rsid w:val="00746BDE"/>
    <w:rsid w:val="00747356"/>
    <w:rsid w:val="00750D57"/>
    <w:rsid w:val="00750ECD"/>
    <w:rsid w:val="0075128C"/>
    <w:rsid w:val="007519FD"/>
    <w:rsid w:val="007521DE"/>
    <w:rsid w:val="007533CA"/>
    <w:rsid w:val="00754309"/>
    <w:rsid w:val="00754BD5"/>
    <w:rsid w:val="00754E0E"/>
    <w:rsid w:val="00755282"/>
    <w:rsid w:val="007554A9"/>
    <w:rsid w:val="00756D44"/>
    <w:rsid w:val="00757C64"/>
    <w:rsid w:val="00760216"/>
    <w:rsid w:val="00760817"/>
    <w:rsid w:val="0076122E"/>
    <w:rsid w:val="007616F9"/>
    <w:rsid w:val="007620EA"/>
    <w:rsid w:val="00763467"/>
    <w:rsid w:val="0076381F"/>
    <w:rsid w:val="00763A09"/>
    <w:rsid w:val="00764544"/>
    <w:rsid w:val="00764732"/>
    <w:rsid w:val="0076490F"/>
    <w:rsid w:val="00765993"/>
    <w:rsid w:val="00765D93"/>
    <w:rsid w:val="0076602B"/>
    <w:rsid w:val="00766CD1"/>
    <w:rsid w:val="007672B8"/>
    <w:rsid w:val="007672F6"/>
    <w:rsid w:val="007708B2"/>
    <w:rsid w:val="00770CA6"/>
    <w:rsid w:val="0077115C"/>
    <w:rsid w:val="007722D8"/>
    <w:rsid w:val="007724F9"/>
    <w:rsid w:val="00775436"/>
    <w:rsid w:val="007759D3"/>
    <w:rsid w:val="00775A36"/>
    <w:rsid w:val="00775AEC"/>
    <w:rsid w:val="00777E27"/>
    <w:rsid w:val="0078011F"/>
    <w:rsid w:val="00780933"/>
    <w:rsid w:val="00782B8C"/>
    <w:rsid w:val="00782DCB"/>
    <w:rsid w:val="007833DD"/>
    <w:rsid w:val="00783530"/>
    <w:rsid w:val="00786452"/>
    <w:rsid w:val="007864C4"/>
    <w:rsid w:val="0078678E"/>
    <w:rsid w:val="00786F25"/>
    <w:rsid w:val="00786F72"/>
    <w:rsid w:val="00790614"/>
    <w:rsid w:val="00790ED9"/>
    <w:rsid w:val="00790EE3"/>
    <w:rsid w:val="00791860"/>
    <w:rsid w:val="00792039"/>
    <w:rsid w:val="0079223D"/>
    <w:rsid w:val="00792D42"/>
    <w:rsid w:val="00792DAD"/>
    <w:rsid w:val="007936F0"/>
    <w:rsid w:val="00793D0E"/>
    <w:rsid w:val="00793F3F"/>
    <w:rsid w:val="007947E9"/>
    <w:rsid w:val="00794B66"/>
    <w:rsid w:val="00795402"/>
    <w:rsid w:val="00795C57"/>
    <w:rsid w:val="00797DAE"/>
    <w:rsid w:val="007A1449"/>
    <w:rsid w:val="007A170F"/>
    <w:rsid w:val="007A19D0"/>
    <w:rsid w:val="007A282A"/>
    <w:rsid w:val="007A2B1B"/>
    <w:rsid w:val="007A387F"/>
    <w:rsid w:val="007A4099"/>
    <w:rsid w:val="007A4619"/>
    <w:rsid w:val="007A4658"/>
    <w:rsid w:val="007A68DD"/>
    <w:rsid w:val="007A6A13"/>
    <w:rsid w:val="007A7655"/>
    <w:rsid w:val="007B13E9"/>
    <w:rsid w:val="007B4617"/>
    <w:rsid w:val="007B55F9"/>
    <w:rsid w:val="007B5C0D"/>
    <w:rsid w:val="007B5C8D"/>
    <w:rsid w:val="007B6253"/>
    <w:rsid w:val="007B641D"/>
    <w:rsid w:val="007B652A"/>
    <w:rsid w:val="007B796E"/>
    <w:rsid w:val="007B7AFD"/>
    <w:rsid w:val="007C01DD"/>
    <w:rsid w:val="007C0211"/>
    <w:rsid w:val="007C116D"/>
    <w:rsid w:val="007C119E"/>
    <w:rsid w:val="007C2E92"/>
    <w:rsid w:val="007C3E42"/>
    <w:rsid w:val="007C5BA3"/>
    <w:rsid w:val="007C5E51"/>
    <w:rsid w:val="007C5FEC"/>
    <w:rsid w:val="007C7CE3"/>
    <w:rsid w:val="007C7DD0"/>
    <w:rsid w:val="007D085E"/>
    <w:rsid w:val="007D1250"/>
    <w:rsid w:val="007D2441"/>
    <w:rsid w:val="007D2829"/>
    <w:rsid w:val="007D5C56"/>
    <w:rsid w:val="007D64AF"/>
    <w:rsid w:val="007D691A"/>
    <w:rsid w:val="007D6C41"/>
    <w:rsid w:val="007D6DF3"/>
    <w:rsid w:val="007D738E"/>
    <w:rsid w:val="007E02EE"/>
    <w:rsid w:val="007E19E1"/>
    <w:rsid w:val="007E1EED"/>
    <w:rsid w:val="007E22BB"/>
    <w:rsid w:val="007E379D"/>
    <w:rsid w:val="007E6915"/>
    <w:rsid w:val="007E7401"/>
    <w:rsid w:val="007E77F7"/>
    <w:rsid w:val="007F0049"/>
    <w:rsid w:val="007F1971"/>
    <w:rsid w:val="007F3816"/>
    <w:rsid w:val="007F4017"/>
    <w:rsid w:val="007F4A95"/>
    <w:rsid w:val="007F563B"/>
    <w:rsid w:val="007F618E"/>
    <w:rsid w:val="007F72BE"/>
    <w:rsid w:val="007F76E7"/>
    <w:rsid w:val="008008CB"/>
    <w:rsid w:val="0080119D"/>
    <w:rsid w:val="0080206B"/>
    <w:rsid w:val="008020E7"/>
    <w:rsid w:val="00803110"/>
    <w:rsid w:val="00803850"/>
    <w:rsid w:val="00803DC0"/>
    <w:rsid w:val="00803EE4"/>
    <w:rsid w:val="00805628"/>
    <w:rsid w:val="00805BE8"/>
    <w:rsid w:val="00806B81"/>
    <w:rsid w:val="008075A9"/>
    <w:rsid w:val="00807CED"/>
    <w:rsid w:val="00812285"/>
    <w:rsid w:val="00812F5B"/>
    <w:rsid w:val="00814426"/>
    <w:rsid w:val="00814906"/>
    <w:rsid w:val="00814F69"/>
    <w:rsid w:val="008172A0"/>
    <w:rsid w:val="008176AF"/>
    <w:rsid w:val="008179A6"/>
    <w:rsid w:val="00817A12"/>
    <w:rsid w:val="00817F1F"/>
    <w:rsid w:val="008201AA"/>
    <w:rsid w:val="008214CF"/>
    <w:rsid w:val="008217B9"/>
    <w:rsid w:val="00822A7A"/>
    <w:rsid w:val="00822D47"/>
    <w:rsid w:val="008248DA"/>
    <w:rsid w:val="00824E1D"/>
    <w:rsid w:val="00825F5D"/>
    <w:rsid w:val="00826E09"/>
    <w:rsid w:val="00827A0A"/>
    <w:rsid w:val="008303CC"/>
    <w:rsid w:val="00831DFB"/>
    <w:rsid w:val="00833B77"/>
    <w:rsid w:val="00834A98"/>
    <w:rsid w:val="008355E4"/>
    <w:rsid w:val="00835B2D"/>
    <w:rsid w:val="00836E99"/>
    <w:rsid w:val="00836F86"/>
    <w:rsid w:val="00837EE9"/>
    <w:rsid w:val="008400D6"/>
    <w:rsid w:val="00840999"/>
    <w:rsid w:val="00841996"/>
    <w:rsid w:val="00843309"/>
    <w:rsid w:val="00843371"/>
    <w:rsid w:val="008445F9"/>
    <w:rsid w:val="00844D22"/>
    <w:rsid w:val="00845890"/>
    <w:rsid w:val="00846AA7"/>
    <w:rsid w:val="00850079"/>
    <w:rsid w:val="00850E24"/>
    <w:rsid w:val="0085133C"/>
    <w:rsid w:val="00851FF6"/>
    <w:rsid w:val="0085222E"/>
    <w:rsid w:val="008522BC"/>
    <w:rsid w:val="00852887"/>
    <w:rsid w:val="00853538"/>
    <w:rsid w:val="00854096"/>
    <w:rsid w:val="00854B16"/>
    <w:rsid w:val="0085555D"/>
    <w:rsid w:val="00857B76"/>
    <w:rsid w:val="008612C9"/>
    <w:rsid w:val="008615CA"/>
    <w:rsid w:val="00866671"/>
    <w:rsid w:val="00866793"/>
    <w:rsid w:val="008672A6"/>
    <w:rsid w:val="00870069"/>
    <w:rsid w:val="0087079E"/>
    <w:rsid w:val="00870964"/>
    <w:rsid w:val="00871801"/>
    <w:rsid w:val="00871A70"/>
    <w:rsid w:val="00871AD1"/>
    <w:rsid w:val="00872E4E"/>
    <w:rsid w:val="008745D1"/>
    <w:rsid w:val="00875928"/>
    <w:rsid w:val="00875C1E"/>
    <w:rsid w:val="00875FD8"/>
    <w:rsid w:val="00876AE9"/>
    <w:rsid w:val="008777C4"/>
    <w:rsid w:val="008849A6"/>
    <w:rsid w:val="00885EDF"/>
    <w:rsid w:val="0089066D"/>
    <w:rsid w:val="00890BA4"/>
    <w:rsid w:val="00890BAA"/>
    <w:rsid w:val="008910A3"/>
    <w:rsid w:val="00891906"/>
    <w:rsid w:val="008924FD"/>
    <w:rsid w:val="0089281D"/>
    <w:rsid w:val="008937C3"/>
    <w:rsid w:val="00894680"/>
    <w:rsid w:val="00895302"/>
    <w:rsid w:val="008956C4"/>
    <w:rsid w:val="00895B09"/>
    <w:rsid w:val="00895FEA"/>
    <w:rsid w:val="0089689B"/>
    <w:rsid w:val="00896D3C"/>
    <w:rsid w:val="00896FD5"/>
    <w:rsid w:val="008A3A0A"/>
    <w:rsid w:val="008A4109"/>
    <w:rsid w:val="008A445A"/>
    <w:rsid w:val="008A4DAB"/>
    <w:rsid w:val="008A6851"/>
    <w:rsid w:val="008A7586"/>
    <w:rsid w:val="008B1471"/>
    <w:rsid w:val="008B1494"/>
    <w:rsid w:val="008B2AC8"/>
    <w:rsid w:val="008B2AD2"/>
    <w:rsid w:val="008B2DE2"/>
    <w:rsid w:val="008B3520"/>
    <w:rsid w:val="008B3DDE"/>
    <w:rsid w:val="008B4AF1"/>
    <w:rsid w:val="008B53C5"/>
    <w:rsid w:val="008B743E"/>
    <w:rsid w:val="008B7926"/>
    <w:rsid w:val="008B7CD4"/>
    <w:rsid w:val="008C079F"/>
    <w:rsid w:val="008C33E4"/>
    <w:rsid w:val="008C4B33"/>
    <w:rsid w:val="008C5249"/>
    <w:rsid w:val="008C6630"/>
    <w:rsid w:val="008C781E"/>
    <w:rsid w:val="008C7A25"/>
    <w:rsid w:val="008D392F"/>
    <w:rsid w:val="008D40D4"/>
    <w:rsid w:val="008D5A54"/>
    <w:rsid w:val="008D5CAB"/>
    <w:rsid w:val="008D5D2F"/>
    <w:rsid w:val="008D5DED"/>
    <w:rsid w:val="008D5F27"/>
    <w:rsid w:val="008D631C"/>
    <w:rsid w:val="008D646A"/>
    <w:rsid w:val="008D6D4F"/>
    <w:rsid w:val="008D6DEB"/>
    <w:rsid w:val="008D6E2F"/>
    <w:rsid w:val="008D7BEE"/>
    <w:rsid w:val="008E08AD"/>
    <w:rsid w:val="008E2E26"/>
    <w:rsid w:val="008E2EB5"/>
    <w:rsid w:val="008E30F1"/>
    <w:rsid w:val="008E4296"/>
    <w:rsid w:val="008E486E"/>
    <w:rsid w:val="008E5B10"/>
    <w:rsid w:val="008E7C4C"/>
    <w:rsid w:val="008F0342"/>
    <w:rsid w:val="008F29AF"/>
    <w:rsid w:val="008F302C"/>
    <w:rsid w:val="008F3083"/>
    <w:rsid w:val="008F393C"/>
    <w:rsid w:val="008F4438"/>
    <w:rsid w:val="008F5A89"/>
    <w:rsid w:val="008F67D3"/>
    <w:rsid w:val="008F7258"/>
    <w:rsid w:val="008F7452"/>
    <w:rsid w:val="008F7B93"/>
    <w:rsid w:val="008F7C86"/>
    <w:rsid w:val="008F7D87"/>
    <w:rsid w:val="00900B0B"/>
    <w:rsid w:val="00901BF6"/>
    <w:rsid w:val="00902D1F"/>
    <w:rsid w:val="009044D2"/>
    <w:rsid w:val="00904B48"/>
    <w:rsid w:val="00905175"/>
    <w:rsid w:val="0090561B"/>
    <w:rsid w:val="00906347"/>
    <w:rsid w:val="0090661C"/>
    <w:rsid w:val="00906E88"/>
    <w:rsid w:val="009076CD"/>
    <w:rsid w:val="009103C5"/>
    <w:rsid w:val="00910EDB"/>
    <w:rsid w:val="00911B76"/>
    <w:rsid w:val="009122AC"/>
    <w:rsid w:val="00912F16"/>
    <w:rsid w:val="009143D9"/>
    <w:rsid w:val="00914754"/>
    <w:rsid w:val="00915234"/>
    <w:rsid w:val="0091540F"/>
    <w:rsid w:val="00915765"/>
    <w:rsid w:val="009157F0"/>
    <w:rsid w:val="0092095B"/>
    <w:rsid w:val="00920C62"/>
    <w:rsid w:val="009222E8"/>
    <w:rsid w:val="009225B7"/>
    <w:rsid w:val="009227E7"/>
    <w:rsid w:val="0092284A"/>
    <w:rsid w:val="00922E77"/>
    <w:rsid w:val="009238D0"/>
    <w:rsid w:val="00926C60"/>
    <w:rsid w:val="00926D01"/>
    <w:rsid w:val="00926D7E"/>
    <w:rsid w:val="00931FE7"/>
    <w:rsid w:val="00935173"/>
    <w:rsid w:val="0093519E"/>
    <w:rsid w:val="00940BE9"/>
    <w:rsid w:val="0094102A"/>
    <w:rsid w:val="00941FE8"/>
    <w:rsid w:val="00943529"/>
    <w:rsid w:val="00946866"/>
    <w:rsid w:val="00946A32"/>
    <w:rsid w:val="0094741C"/>
    <w:rsid w:val="00947E22"/>
    <w:rsid w:val="0095191C"/>
    <w:rsid w:val="00951A33"/>
    <w:rsid w:val="00952B8E"/>
    <w:rsid w:val="00953A4A"/>
    <w:rsid w:val="00953C88"/>
    <w:rsid w:val="0095424E"/>
    <w:rsid w:val="00954C36"/>
    <w:rsid w:val="00954C60"/>
    <w:rsid w:val="00955681"/>
    <w:rsid w:val="009557C9"/>
    <w:rsid w:val="009569EA"/>
    <w:rsid w:val="009570D6"/>
    <w:rsid w:val="00957A91"/>
    <w:rsid w:val="00960A3F"/>
    <w:rsid w:val="00961B1A"/>
    <w:rsid w:val="00962B6F"/>
    <w:rsid w:val="00965AD1"/>
    <w:rsid w:val="009667C0"/>
    <w:rsid w:val="00966D04"/>
    <w:rsid w:val="00967A08"/>
    <w:rsid w:val="0097119F"/>
    <w:rsid w:val="00971950"/>
    <w:rsid w:val="00972097"/>
    <w:rsid w:val="00972C4B"/>
    <w:rsid w:val="009734C6"/>
    <w:rsid w:val="00975030"/>
    <w:rsid w:val="009751E3"/>
    <w:rsid w:val="009753DC"/>
    <w:rsid w:val="00976585"/>
    <w:rsid w:val="00976964"/>
    <w:rsid w:val="00976BDD"/>
    <w:rsid w:val="00976D73"/>
    <w:rsid w:val="009772E8"/>
    <w:rsid w:val="00977F2B"/>
    <w:rsid w:val="0098100E"/>
    <w:rsid w:val="00981BBF"/>
    <w:rsid w:val="0098510F"/>
    <w:rsid w:val="00985131"/>
    <w:rsid w:val="00985EA3"/>
    <w:rsid w:val="009861BD"/>
    <w:rsid w:val="00986CD1"/>
    <w:rsid w:val="009878DF"/>
    <w:rsid w:val="009903D4"/>
    <w:rsid w:val="00991009"/>
    <w:rsid w:val="00991BC1"/>
    <w:rsid w:val="00992017"/>
    <w:rsid w:val="00994125"/>
    <w:rsid w:val="00996070"/>
    <w:rsid w:val="00996A8B"/>
    <w:rsid w:val="0099707F"/>
    <w:rsid w:val="00997A60"/>
    <w:rsid w:val="00997A83"/>
    <w:rsid w:val="009A0129"/>
    <w:rsid w:val="009A037B"/>
    <w:rsid w:val="009A0DED"/>
    <w:rsid w:val="009A12D9"/>
    <w:rsid w:val="009A2357"/>
    <w:rsid w:val="009A47C2"/>
    <w:rsid w:val="009A500A"/>
    <w:rsid w:val="009A56C0"/>
    <w:rsid w:val="009A597B"/>
    <w:rsid w:val="009A5AF9"/>
    <w:rsid w:val="009A6970"/>
    <w:rsid w:val="009A7238"/>
    <w:rsid w:val="009B0348"/>
    <w:rsid w:val="009B0E96"/>
    <w:rsid w:val="009B165A"/>
    <w:rsid w:val="009B1C7C"/>
    <w:rsid w:val="009B296F"/>
    <w:rsid w:val="009B4AE6"/>
    <w:rsid w:val="009B4F2D"/>
    <w:rsid w:val="009B5D52"/>
    <w:rsid w:val="009B6264"/>
    <w:rsid w:val="009B69F4"/>
    <w:rsid w:val="009B7749"/>
    <w:rsid w:val="009B7C56"/>
    <w:rsid w:val="009C0EC3"/>
    <w:rsid w:val="009C1E52"/>
    <w:rsid w:val="009C2C77"/>
    <w:rsid w:val="009C434E"/>
    <w:rsid w:val="009C4359"/>
    <w:rsid w:val="009C586C"/>
    <w:rsid w:val="009C6086"/>
    <w:rsid w:val="009C64EB"/>
    <w:rsid w:val="009C7133"/>
    <w:rsid w:val="009C7256"/>
    <w:rsid w:val="009C7F88"/>
    <w:rsid w:val="009D16E8"/>
    <w:rsid w:val="009D22A3"/>
    <w:rsid w:val="009D2E44"/>
    <w:rsid w:val="009D382F"/>
    <w:rsid w:val="009D3D92"/>
    <w:rsid w:val="009D420B"/>
    <w:rsid w:val="009D68B3"/>
    <w:rsid w:val="009D7625"/>
    <w:rsid w:val="009D77A6"/>
    <w:rsid w:val="009D7FE0"/>
    <w:rsid w:val="009E0A2C"/>
    <w:rsid w:val="009E18B2"/>
    <w:rsid w:val="009E1A76"/>
    <w:rsid w:val="009E2667"/>
    <w:rsid w:val="009E2C28"/>
    <w:rsid w:val="009E5183"/>
    <w:rsid w:val="009E5846"/>
    <w:rsid w:val="009E5B34"/>
    <w:rsid w:val="009F0221"/>
    <w:rsid w:val="009F0BB9"/>
    <w:rsid w:val="009F0BD5"/>
    <w:rsid w:val="009F18A9"/>
    <w:rsid w:val="009F1A85"/>
    <w:rsid w:val="009F1F10"/>
    <w:rsid w:val="009F2230"/>
    <w:rsid w:val="009F3424"/>
    <w:rsid w:val="009F40EA"/>
    <w:rsid w:val="009F4333"/>
    <w:rsid w:val="009F4846"/>
    <w:rsid w:val="009F595F"/>
    <w:rsid w:val="009F666C"/>
    <w:rsid w:val="009F723D"/>
    <w:rsid w:val="009F7CB6"/>
    <w:rsid w:val="00A0069B"/>
    <w:rsid w:val="00A008FE"/>
    <w:rsid w:val="00A01615"/>
    <w:rsid w:val="00A018A5"/>
    <w:rsid w:val="00A01BBD"/>
    <w:rsid w:val="00A021A9"/>
    <w:rsid w:val="00A021FA"/>
    <w:rsid w:val="00A02C76"/>
    <w:rsid w:val="00A03934"/>
    <w:rsid w:val="00A0546C"/>
    <w:rsid w:val="00A067FB"/>
    <w:rsid w:val="00A07261"/>
    <w:rsid w:val="00A07BBF"/>
    <w:rsid w:val="00A07C9B"/>
    <w:rsid w:val="00A1016A"/>
    <w:rsid w:val="00A1098C"/>
    <w:rsid w:val="00A11705"/>
    <w:rsid w:val="00A11B9F"/>
    <w:rsid w:val="00A11C4B"/>
    <w:rsid w:val="00A12AF5"/>
    <w:rsid w:val="00A12DF6"/>
    <w:rsid w:val="00A14994"/>
    <w:rsid w:val="00A157F2"/>
    <w:rsid w:val="00A15FAE"/>
    <w:rsid w:val="00A1662D"/>
    <w:rsid w:val="00A16F81"/>
    <w:rsid w:val="00A16F86"/>
    <w:rsid w:val="00A171E2"/>
    <w:rsid w:val="00A17614"/>
    <w:rsid w:val="00A203BA"/>
    <w:rsid w:val="00A203E7"/>
    <w:rsid w:val="00A209B3"/>
    <w:rsid w:val="00A21800"/>
    <w:rsid w:val="00A225D9"/>
    <w:rsid w:val="00A22DB3"/>
    <w:rsid w:val="00A2354A"/>
    <w:rsid w:val="00A239C8"/>
    <w:rsid w:val="00A24C1C"/>
    <w:rsid w:val="00A259EA"/>
    <w:rsid w:val="00A25ED4"/>
    <w:rsid w:val="00A261D3"/>
    <w:rsid w:val="00A26F24"/>
    <w:rsid w:val="00A27BDC"/>
    <w:rsid w:val="00A303D8"/>
    <w:rsid w:val="00A308DC"/>
    <w:rsid w:val="00A30C34"/>
    <w:rsid w:val="00A31413"/>
    <w:rsid w:val="00A31DC0"/>
    <w:rsid w:val="00A339F6"/>
    <w:rsid w:val="00A33A90"/>
    <w:rsid w:val="00A33FFA"/>
    <w:rsid w:val="00A34BFF"/>
    <w:rsid w:val="00A3505E"/>
    <w:rsid w:val="00A3550E"/>
    <w:rsid w:val="00A366E3"/>
    <w:rsid w:val="00A4028C"/>
    <w:rsid w:val="00A412DC"/>
    <w:rsid w:val="00A414A7"/>
    <w:rsid w:val="00A41577"/>
    <w:rsid w:val="00A41845"/>
    <w:rsid w:val="00A42DB5"/>
    <w:rsid w:val="00A4318A"/>
    <w:rsid w:val="00A43477"/>
    <w:rsid w:val="00A45B4E"/>
    <w:rsid w:val="00A46045"/>
    <w:rsid w:val="00A46A36"/>
    <w:rsid w:val="00A476EB"/>
    <w:rsid w:val="00A476FD"/>
    <w:rsid w:val="00A5224A"/>
    <w:rsid w:val="00A52631"/>
    <w:rsid w:val="00A52786"/>
    <w:rsid w:val="00A538EA"/>
    <w:rsid w:val="00A55168"/>
    <w:rsid w:val="00A55817"/>
    <w:rsid w:val="00A55B3E"/>
    <w:rsid w:val="00A56887"/>
    <w:rsid w:val="00A609BD"/>
    <w:rsid w:val="00A60A0B"/>
    <w:rsid w:val="00A61595"/>
    <w:rsid w:val="00A618B5"/>
    <w:rsid w:val="00A61A10"/>
    <w:rsid w:val="00A62101"/>
    <w:rsid w:val="00A62254"/>
    <w:rsid w:val="00A64B35"/>
    <w:rsid w:val="00A6573C"/>
    <w:rsid w:val="00A65793"/>
    <w:rsid w:val="00A66F86"/>
    <w:rsid w:val="00A66FB8"/>
    <w:rsid w:val="00A67271"/>
    <w:rsid w:val="00A675DB"/>
    <w:rsid w:val="00A67887"/>
    <w:rsid w:val="00A70CA2"/>
    <w:rsid w:val="00A72640"/>
    <w:rsid w:val="00A72A59"/>
    <w:rsid w:val="00A7313B"/>
    <w:rsid w:val="00A7370D"/>
    <w:rsid w:val="00A7373C"/>
    <w:rsid w:val="00A739B8"/>
    <w:rsid w:val="00A7520C"/>
    <w:rsid w:val="00A75F24"/>
    <w:rsid w:val="00A7601D"/>
    <w:rsid w:val="00A76114"/>
    <w:rsid w:val="00A76182"/>
    <w:rsid w:val="00A761FB"/>
    <w:rsid w:val="00A7642B"/>
    <w:rsid w:val="00A77BD8"/>
    <w:rsid w:val="00A77F4E"/>
    <w:rsid w:val="00A80B3E"/>
    <w:rsid w:val="00A812C9"/>
    <w:rsid w:val="00A813E7"/>
    <w:rsid w:val="00A814A2"/>
    <w:rsid w:val="00A838DB"/>
    <w:rsid w:val="00A84000"/>
    <w:rsid w:val="00A84202"/>
    <w:rsid w:val="00A843DA"/>
    <w:rsid w:val="00A8514C"/>
    <w:rsid w:val="00A853FD"/>
    <w:rsid w:val="00A8676C"/>
    <w:rsid w:val="00A87348"/>
    <w:rsid w:val="00A873B9"/>
    <w:rsid w:val="00A87B3F"/>
    <w:rsid w:val="00A90621"/>
    <w:rsid w:val="00A90B45"/>
    <w:rsid w:val="00A90DC8"/>
    <w:rsid w:val="00A91AEE"/>
    <w:rsid w:val="00A91B80"/>
    <w:rsid w:val="00A9268A"/>
    <w:rsid w:val="00A92971"/>
    <w:rsid w:val="00A93619"/>
    <w:rsid w:val="00A93797"/>
    <w:rsid w:val="00A9511D"/>
    <w:rsid w:val="00A97450"/>
    <w:rsid w:val="00AA0A34"/>
    <w:rsid w:val="00AA1C89"/>
    <w:rsid w:val="00AA2B11"/>
    <w:rsid w:val="00AA4812"/>
    <w:rsid w:val="00AA497D"/>
    <w:rsid w:val="00AA4F35"/>
    <w:rsid w:val="00AA5630"/>
    <w:rsid w:val="00AA573D"/>
    <w:rsid w:val="00AA76BE"/>
    <w:rsid w:val="00AB05A4"/>
    <w:rsid w:val="00AB1799"/>
    <w:rsid w:val="00AB2CA5"/>
    <w:rsid w:val="00AB42E4"/>
    <w:rsid w:val="00AB4A4C"/>
    <w:rsid w:val="00AB678C"/>
    <w:rsid w:val="00AB6D50"/>
    <w:rsid w:val="00AC020A"/>
    <w:rsid w:val="00AC022E"/>
    <w:rsid w:val="00AC1437"/>
    <w:rsid w:val="00AC503D"/>
    <w:rsid w:val="00AC5E1E"/>
    <w:rsid w:val="00AC6719"/>
    <w:rsid w:val="00AC70AB"/>
    <w:rsid w:val="00AC7CC4"/>
    <w:rsid w:val="00AD1B4C"/>
    <w:rsid w:val="00AD2B60"/>
    <w:rsid w:val="00AD3575"/>
    <w:rsid w:val="00AD3671"/>
    <w:rsid w:val="00AD3AE1"/>
    <w:rsid w:val="00AD7C8B"/>
    <w:rsid w:val="00AD7D8E"/>
    <w:rsid w:val="00AD7FFB"/>
    <w:rsid w:val="00AE0271"/>
    <w:rsid w:val="00AE04F8"/>
    <w:rsid w:val="00AE0D6B"/>
    <w:rsid w:val="00AE1003"/>
    <w:rsid w:val="00AE1E1C"/>
    <w:rsid w:val="00AE1F4D"/>
    <w:rsid w:val="00AE2696"/>
    <w:rsid w:val="00AE2A65"/>
    <w:rsid w:val="00AE34D6"/>
    <w:rsid w:val="00AE4379"/>
    <w:rsid w:val="00AE4614"/>
    <w:rsid w:val="00AE5F0B"/>
    <w:rsid w:val="00AE72FE"/>
    <w:rsid w:val="00AF006E"/>
    <w:rsid w:val="00AF0603"/>
    <w:rsid w:val="00AF180D"/>
    <w:rsid w:val="00AF2009"/>
    <w:rsid w:val="00AF3449"/>
    <w:rsid w:val="00AF3F2D"/>
    <w:rsid w:val="00AF45D2"/>
    <w:rsid w:val="00AF5630"/>
    <w:rsid w:val="00AF5721"/>
    <w:rsid w:val="00AF5787"/>
    <w:rsid w:val="00AF5E8A"/>
    <w:rsid w:val="00AF650C"/>
    <w:rsid w:val="00AF68BF"/>
    <w:rsid w:val="00AF74D2"/>
    <w:rsid w:val="00AF7D45"/>
    <w:rsid w:val="00B004E2"/>
    <w:rsid w:val="00B01846"/>
    <w:rsid w:val="00B01F77"/>
    <w:rsid w:val="00B02C15"/>
    <w:rsid w:val="00B0350A"/>
    <w:rsid w:val="00B03F4E"/>
    <w:rsid w:val="00B04E76"/>
    <w:rsid w:val="00B04EB2"/>
    <w:rsid w:val="00B05108"/>
    <w:rsid w:val="00B068B9"/>
    <w:rsid w:val="00B06C97"/>
    <w:rsid w:val="00B1098E"/>
    <w:rsid w:val="00B117E9"/>
    <w:rsid w:val="00B121BC"/>
    <w:rsid w:val="00B13DBF"/>
    <w:rsid w:val="00B14812"/>
    <w:rsid w:val="00B15D21"/>
    <w:rsid w:val="00B16BFA"/>
    <w:rsid w:val="00B207F4"/>
    <w:rsid w:val="00B217DD"/>
    <w:rsid w:val="00B2188B"/>
    <w:rsid w:val="00B21BA5"/>
    <w:rsid w:val="00B22542"/>
    <w:rsid w:val="00B22B52"/>
    <w:rsid w:val="00B236A9"/>
    <w:rsid w:val="00B257A8"/>
    <w:rsid w:val="00B26F70"/>
    <w:rsid w:val="00B30A7D"/>
    <w:rsid w:val="00B32716"/>
    <w:rsid w:val="00B34070"/>
    <w:rsid w:val="00B3527D"/>
    <w:rsid w:val="00B354BB"/>
    <w:rsid w:val="00B355D6"/>
    <w:rsid w:val="00B3616D"/>
    <w:rsid w:val="00B36CA5"/>
    <w:rsid w:val="00B37C50"/>
    <w:rsid w:val="00B37E97"/>
    <w:rsid w:val="00B37EA4"/>
    <w:rsid w:val="00B40414"/>
    <w:rsid w:val="00B406D4"/>
    <w:rsid w:val="00B41614"/>
    <w:rsid w:val="00B41C98"/>
    <w:rsid w:val="00B41FDC"/>
    <w:rsid w:val="00B44570"/>
    <w:rsid w:val="00B455F1"/>
    <w:rsid w:val="00B46E3A"/>
    <w:rsid w:val="00B47440"/>
    <w:rsid w:val="00B50D44"/>
    <w:rsid w:val="00B513B2"/>
    <w:rsid w:val="00B51BBA"/>
    <w:rsid w:val="00B527A2"/>
    <w:rsid w:val="00B528BB"/>
    <w:rsid w:val="00B52D21"/>
    <w:rsid w:val="00B52D4D"/>
    <w:rsid w:val="00B52EB7"/>
    <w:rsid w:val="00B53319"/>
    <w:rsid w:val="00B5424D"/>
    <w:rsid w:val="00B54B31"/>
    <w:rsid w:val="00B553A1"/>
    <w:rsid w:val="00B561D1"/>
    <w:rsid w:val="00B56E81"/>
    <w:rsid w:val="00B579A2"/>
    <w:rsid w:val="00B579C2"/>
    <w:rsid w:val="00B652EA"/>
    <w:rsid w:val="00B657A4"/>
    <w:rsid w:val="00B6610E"/>
    <w:rsid w:val="00B678A5"/>
    <w:rsid w:val="00B70542"/>
    <w:rsid w:val="00B71124"/>
    <w:rsid w:val="00B72429"/>
    <w:rsid w:val="00B72973"/>
    <w:rsid w:val="00B738A8"/>
    <w:rsid w:val="00B753FE"/>
    <w:rsid w:val="00B7576F"/>
    <w:rsid w:val="00B75773"/>
    <w:rsid w:val="00B760EC"/>
    <w:rsid w:val="00B7642F"/>
    <w:rsid w:val="00B81E59"/>
    <w:rsid w:val="00B8216B"/>
    <w:rsid w:val="00B838E4"/>
    <w:rsid w:val="00B8426D"/>
    <w:rsid w:val="00B84B1F"/>
    <w:rsid w:val="00B84DFB"/>
    <w:rsid w:val="00B855CE"/>
    <w:rsid w:val="00B855F5"/>
    <w:rsid w:val="00B87109"/>
    <w:rsid w:val="00B8776C"/>
    <w:rsid w:val="00B901AC"/>
    <w:rsid w:val="00B9043B"/>
    <w:rsid w:val="00B90BB1"/>
    <w:rsid w:val="00B90BD9"/>
    <w:rsid w:val="00B91E00"/>
    <w:rsid w:val="00B9269D"/>
    <w:rsid w:val="00B92C9A"/>
    <w:rsid w:val="00B94703"/>
    <w:rsid w:val="00B94AAE"/>
    <w:rsid w:val="00B94B3D"/>
    <w:rsid w:val="00B95B70"/>
    <w:rsid w:val="00B96517"/>
    <w:rsid w:val="00B9760B"/>
    <w:rsid w:val="00B97B1C"/>
    <w:rsid w:val="00BA09AD"/>
    <w:rsid w:val="00BA0C46"/>
    <w:rsid w:val="00BA103A"/>
    <w:rsid w:val="00BA208D"/>
    <w:rsid w:val="00BA252B"/>
    <w:rsid w:val="00BA3161"/>
    <w:rsid w:val="00BA3B04"/>
    <w:rsid w:val="00BA4023"/>
    <w:rsid w:val="00BA4BC3"/>
    <w:rsid w:val="00BA6FFE"/>
    <w:rsid w:val="00BB1A1F"/>
    <w:rsid w:val="00BB407A"/>
    <w:rsid w:val="00BB42CA"/>
    <w:rsid w:val="00BB4DA7"/>
    <w:rsid w:val="00BB4FE7"/>
    <w:rsid w:val="00BB5DA9"/>
    <w:rsid w:val="00BB5F8B"/>
    <w:rsid w:val="00BB60B9"/>
    <w:rsid w:val="00BB64BB"/>
    <w:rsid w:val="00BB7D47"/>
    <w:rsid w:val="00BB7E47"/>
    <w:rsid w:val="00BC12C4"/>
    <w:rsid w:val="00BC18B4"/>
    <w:rsid w:val="00BC2757"/>
    <w:rsid w:val="00BC2AD8"/>
    <w:rsid w:val="00BC38C3"/>
    <w:rsid w:val="00BC692C"/>
    <w:rsid w:val="00BC6FCB"/>
    <w:rsid w:val="00BC7089"/>
    <w:rsid w:val="00BD08C7"/>
    <w:rsid w:val="00BD08F0"/>
    <w:rsid w:val="00BD098B"/>
    <w:rsid w:val="00BD1219"/>
    <w:rsid w:val="00BD189D"/>
    <w:rsid w:val="00BD2979"/>
    <w:rsid w:val="00BD2AC3"/>
    <w:rsid w:val="00BD4D57"/>
    <w:rsid w:val="00BD4E5F"/>
    <w:rsid w:val="00BD5ADE"/>
    <w:rsid w:val="00BD5DFB"/>
    <w:rsid w:val="00BD647C"/>
    <w:rsid w:val="00BD67C0"/>
    <w:rsid w:val="00BD6ABA"/>
    <w:rsid w:val="00BD7749"/>
    <w:rsid w:val="00BD7906"/>
    <w:rsid w:val="00BD790E"/>
    <w:rsid w:val="00BE09AF"/>
    <w:rsid w:val="00BE0B0A"/>
    <w:rsid w:val="00BE0D61"/>
    <w:rsid w:val="00BE2287"/>
    <w:rsid w:val="00BE2DB1"/>
    <w:rsid w:val="00BE6174"/>
    <w:rsid w:val="00BE61A0"/>
    <w:rsid w:val="00BF09EE"/>
    <w:rsid w:val="00BF1A57"/>
    <w:rsid w:val="00BF3AE7"/>
    <w:rsid w:val="00BF3B62"/>
    <w:rsid w:val="00BF3EAC"/>
    <w:rsid w:val="00BF5613"/>
    <w:rsid w:val="00BF5E18"/>
    <w:rsid w:val="00BF5EE6"/>
    <w:rsid w:val="00BF6026"/>
    <w:rsid w:val="00BF7443"/>
    <w:rsid w:val="00C0061A"/>
    <w:rsid w:val="00C00957"/>
    <w:rsid w:val="00C00B81"/>
    <w:rsid w:val="00C011AB"/>
    <w:rsid w:val="00C01696"/>
    <w:rsid w:val="00C02281"/>
    <w:rsid w:val="00C023B6"/>
    <w:rsid w:val="00C0369E"/>
    <w:rsid w:val="00C04831"/>
    <w:rsid w:val="00C05100"/>
    <w:rsid w:val="00C11FE3"/>
    <w:rsid w:val="00C128AC"/>
    <w:rsid w:val="00C136B7"/>
    <w:rsid w:val="00C150A6"/>
    <w:rsid w:val="00C1555E"/>
    <w:rsid w:val="00C1722E"/>
    <w:rsid w:val="00C1781B"/>
    <w:rsid w:val="00C20553"/>
    <w:rsid w:val="00C20D43"/>
    <w:rsid w:val="00C261AB"/>
    <w:rsid w:val="00C270B5"/>
    <w:rsid w:val="00C27E9F"/>
    <w:rsid w:val="00C30966"/>
    <w:rsid w:val="00C30B3F"/>
    <w:rsid w:val="00C31FFE"/>
    <w:rsid w:val="00C32792"/>
    <w:rsid w:val="00C3301B"/>
    <w:rsid w:val="00C335CF"/>
    <w:rsid w:val="00C33A77"/>
    <w:rsid w:val="00C33EF8"/>
    <w:rsid w:val="00C34A25"/>
    <w:rsid w:val="00C34B38"/>
    <w:rsid w:val="00C35A99"/>
    <w:rsid w:val="00C35E21"/>
    <w:rsid w:val="00C36F6B"/>
    <w:rsid w:val="00C37BE8"/>
    <w:rsid w:val="00C400CE"/>
    <w:rsid w:val="00C436E6"/>
    <w:rsid w:val="00C43F22"/>
    <w:rsid w:val="00C4492B"/>
    <w:rsid w:val="00C4557D"/>
    <w:rsid w:val="00C45A5B"/>
    <w:rsid w:val="00C47888"/>
    <w:rsid w:val="00C53258"/>
    <w:rsid w:val="00C5423D"/>
    <w:rsid w:val="00C55069"/>
    <w:rsid w:val="00C55083"/>
    <w:rsid w:val="00C56DEB"/>
    <w:rsid w:val="00C57F15"/>
    <w:rsid w:val="00C60960"/>
    <w:rsid w:val="00C61416"/>
    <w:rsid w:val="00C61F40"/>
    <w:rsid w:val="00C62FB6"/>
    <w:rsid w:val="00C63C02"/>
    <w:rsid w:val="00C63FF1"/>
    <w:rsid w:val="00C662B7"/>
    <w:rsid w:val="00C66F35"/>
    <w:rsid w:val="00C67E9A"/>
    <w:rsid w:val="00C7034C"/>
    <w:rsid w:val="00C7092A"/>
    <w:rsid w:val="00C72235"/>
    <w:rsid w:val="00C73556"/>
    <w:rsid w:val="00C7432B"/>
    <w:rsid w:val="00C7463A"/>
    <w:rsid w:val="00C74E45"/>
    <w:rsid w:val="00C7520B"/>
    <w:rsid w:val="00C7602D"/>
    <w:rsid w:val="00C76B6F"/>
    <w:rsid w:val="00C76DF4"/>
    <w:rsid w:val="00C77EF5"/>
    <w:rsid w:val="00C80143"/>
    <w:rsid w:val="00C805AA"/>
    <w:rsid w:val="00C80C58"/>
    <w:rsid w:val="00C815AF"/>
    <w:rsid w:val="00C82CC0"/>
    <w:rsid w:val="00C8318E"/>
    <w:rsid w:val="00C842FB"/>
    <w:rsid w:val="00C84CAA"/>
    <w:rsid w:val="00C8663F"/>
    <w:rsid w:val="00C86804"/>
    <w:rsid w:val="00C86E8E"/>
    <w:rsid w:val="00C911D0"/>
    <w:rsid w:val="00C919C6"/>
    <w:rsid w:val="00C91E89"/>
    <w:rsid w:val="00C91E8E"/>
    <w:rsid w:val="00C9236F"/>
    <w:rsid w:val="00C92460"/>
    <w:rsid w:val="00C94A30"/>
    <w:rsid w:val="00C95C80"/>
    <w:rsid w:val="00C966B0"/>
    <w:rsid w:val="00C96CBD"/>
    <w:rsid w:val="00CA15A5"/>
    <w:rsid w:val="00CA170D"/>
    <w:rsid w:val="00CA2647"/>
    <w:rsid w:val="00CA3EE5"/>
    <w:rsid w:val="00CA4ABF"/>
    <w:rsid w:val="00CA4D30"/>
    <w:rsid w:val="00CA52DF"/>
    <w:rsid w:val="00CA5914"/>
    <w:rsid w:val="00CA72A4"/>
    <w:rsid w:val="00CA74E0"/>
    <w:rsid w:val="00CB006C"/>
    <w:rsid w:val="00CB091D"/>
    <w:rsid w:val="00CB0E85"/>
    <w:rsid w:val="00CB12F9"/>
    <w:rsid w:val="00CB2E7D"/>
    <w:rsid w:val="00CB38F6"/>
    <w:rsid w:val="00CB39C1"/>
    <w:rsid w:val="00CB482D"/>
    <w:rsid w:val="00CB4C2A"/>
    <w:rsid w:val="00CB57F2"/>
    <w:rsid w:val="00CB6329"/>
    <w:rsid w:val="00CB67F8"/>
    <w:rsid w:val="00CB6D54"/>
    <w:rsid w:val="00CB7E7A"/>
    <w:rsid w:val="00CC0654"/>
    <w:rsid w:val="00CC069D"/>
    <w:rsid w:val="00CC07F0"/>
    <w:rsid w:val="00CC16D2"/>
    <w:rsid w:val="00CC1FA3"/>
    <w:rsid w:val="00CC3B01"/>
    <w:rsid w:val="00CC3B28"/>
    <w:rsid w:val="00CC491D"/>
    <w:rsid w:val="00CC510B"/>
    <w:rsid w:val="00CC6183"/>
    <w:rsid w:val="00CC75C5"/>
    <w:rsid w:val="00CD0070"/>
    <w:rsid w:val="00CD138F"/>
    <w:rsid w:val="00CD16C9"/>
    <w:rsid w:val="00CD270F"/>
    <w:rsid w:val="00CD3CAD"/>
    <w:rsid w:val="00CD4277"/>
    <w:rsid w:val="00CD4547"/>
    <w:rsid w:val="00CD472C"/>
    <w:rsid w:val="00CD6AE0"/>
    <w:rsid w:val="00CD713E"/>
    <w:rsid w:val="00CD7EEB"/>
    <w:rsid w:val="00CE121B"/>
    <w:rsid w:val="00CE270F"/>
    <w:rsid w:val="00CE3309"/>
    <w:rsid w:val="00CE4228"/>
    <w:rsid w:val="00CE76A2"/>
    <w:rsid w:val="00CF18F4"/>
    <w:rsid w:val="00CF4EA3"/>
    <w:rsid w:val="00CF51C6"/>
    <w:rsid w:val="00CF51EA"/>
    <w:rsid w:val="00CF74AE"/>
    <w:rsid w:val="00CF7751"/>
    <w:rsid w:val="00CF7BBE"/>
    <w:rsid w:val="00D00072"/>
    <w:rsid w:val="00D00263"/>
    <w:rsid w:val="00D00A57"/>
    <w:rsid w:val="00D01C7E"/>
    <w:rsid w:val="00D02348"/>
    <w:rsid w:val="00D02C36"/>
    <w:rsid w:val="00D031AF"/>
    <w:rsid w:val="00D04220"/>
    <w:rsid w:val="00D05A29"/>
    <w:rsid w:val="00D060F6"/>
    <w:rsid w:val="00D10FB7"/>
    <w:rsid w:val="00D12060"/>
    <w:rsid w:val="00D126E1"/>
    <w:rsid w:val="00D12C45"/>
    <w:rsid w:val="00D12CE1"/>
    <w:rsid w:val="00D13076"/>
    <w:rsid w:val="00D1382B"/>
    <w:rsid w:val="00D139B8"/>
    <w:rsid w:val="00D14DE7"/>
    <w:rsid w:val="00D15A21"/>
    <w:rsid w:val="00D20A5A"/>
    <w:rsid w:val="00D20EE9"/>
    <w:rsid w:val="00D21F66"/>
    <w:rsid w:val="00D2279E"/>
    <w:rsid w:val="00D23493"/>
    <w:rsid w:val="00D244CB"/>
    <w:rsid w:val="00D25269"/>
    <w:rsid w:val="00D25361"/>
    <w:rsid w:val="00D267D8"/>
    <w:rsid w:val="00D27FA9"/>
    <w:rsid w:val="00D309EA"/>
    <w:rsid w:val="00D33149"/>
    <w:rsid w:val="00D3487F"/>
    <w:rsid w:val="00D34E2F"/>
    <w:rsid w:val="00D36965"/>
    <w:rsid w:val="00D36ADC"/>
    <w:rsid w:val="00D40D46"/>
    <w:rsid w:val="00D4105B"/>
    <w:rsid w:val="00D41DE3"/>
    <w:rsid w:val="00D4264F"/>
    <w:rsid w:val="00D43819"/>
    <w:rsid w:val="00D43A1A"/>
    <w:rsid w:val="00D44832"/>
    <w:rsid w:val="00D44B74"/>
    <w:rsid w:val="00D45271"/>
    <w:rsid w:val="00D4549E"/>
    <w:rsid w:val="00D45CC8"/>
    <w:rsid w:val="00D45E42"/>
    <w:rsid w:val="00D46079"/>
    <w:rsid w:val="00D46FB2"/>
    <w:rsid w:val="00D47736"/>
    <w:rsid w:val="00D501C1"/>
    <w:rsid w:val="00D531BE"/>
    <w:rsid w:val="00D53639"/>
    <w:rsid w:val="00D55060"/>
    <w:rsid w:val="00D55B83"/>
    <w:rsid w:val="00D5600D"/>
    <w:rsid w:val="00D5669C"/>
    <w:rsid w:val="00D57AFC"/>
    <w:rsid w:val="00D60159"/>
    <w:rsid w:val="00D601AF"/>
    <w:rsid w:val="00D60307"/>
    <w:rsid w:val="00D615C9"/>
    <w:rsid w:val="00D61836"/>
    <w:rsid w:val="00D62D71"/>
    <w:rsid w:val="00D639D8"/>
    <w:rsid w:val="00D643D6"/>
    <w:rsid w:val="00D645EF"/>
    <w:rsid w:val="00D6576E"/>
    <w:rsid w:val="00D6592C"/>
    <w:rsid w:val="00D66457"/>
    <w:rsid w:val="00D66F22"/>
    <w:rsid w:val="00D67A14"/>
    <w:rsid w:val="00D67D1D"/>
    <w:rsid w:val="00D731DA"/>
    <w:rsid w:val="00D73894"/>
    <w:rsid w:val="00D74889"/>
    <w:rsid w:val="00D767AB"/>
    <w:rsid w:val="00D768AD"/>
    <w:rsid w:val="00D77199"/>
    <w:rsid w:val="00D80928"/>
    <w:rsid w:val="00D8167C"/>
    <w:rsid w:val="00D81B3A"/>
    <w:rsid w:val="00D826BC"/>
    <w:rsid w:val="00D82A47"/>
    <w:rsid w:val="00D83CEA"/>
    <w:rsid w:val="00D85476"/>
    <w:rsid w:val="00D858CF"/>
    <w:rsid w:val="00D8660D"/>
    <w:rsid w:val="00D86FE9"/>
    <w:rsid w:val="00D8733A"/>
    <w:rsid w:val="00D876E4"/>
    <w:rsid w:val="00D8774C"/>
    <w:rsid w:val="00D87B4D"/>
    <w:rsid w:val="00D87CBE"/>
    <w:rsid w:val="00D87EB1"/>
    <w:rsid w:val="00D87EC3"/>
    <w:rsid w:val="00D90273"/>
    <w:rsid w:val="00D904D2"/>
    <w:rsid w:val="00D91BC3"/>
    <w:rsid w:val="00D92043"/>
    <w:rsid w:val="00D930EE"/>
    <w:rsid w:val="00D93184"/>
    <w:rsid w:val="00D93EEA"/>
    <w:rsid w:val="00D9445B"/>
    <w:rsid w:val="00D95788"/>
    <w:rsid w:val="00D9656E"/>
    <w:rsid w:val="00D9693E"/>
    <w:rsid w:val="00DA0D73"/>
    <w:rsid w:val="00DA2AC2"/>
    <w:rsid w:val="00DA3317"/>
    <w:rsid w:val="00DA49C4"/>
    <w:rsid w:val="00DA4A88"/>
    <w:rsid w:val="00DA58D6"/>
    <w:rsid w:val="00DA5B6B"/>
    <w:rsid w:val="00DA6717"/>
    <w:rsid w:val="00DA7B12"/>
    <w:rsid w:val="00DB0593"/>
    <w:rsid w:val="00DB0B67"/>
    <w:rsid w:val="00DB1A33"/>
    <w:rsid w:val="00DB23F5"/>
    <w:rsid w:val="00DB3C1C"/>
    <w:rsid w:val="00DB4631"/>
    <w:rsid w:val="00DB4B7B"/>
    <w:rsid w:val="00DB5635"/>
    <w:rsid w:val="00DB641F"/>
    <w:rsid w:val="00DB7105"/>
    <w:rsid w:val="00DB7366"/>
    <w:rsid w:val="00DB7B49"/>
    <w:rsid w:val="00DC0D48"/>
    <w:rsid w:val="00DC1E90"/>
    <w:rsid w:val="00DC2BCA"/>
    <w:rsid w:val="00DC2D9E"/>
    <w:rsid w:val="00DC3439"/>
    <w:rsid w:val="00DC465F"/>
    <w:rsid w:val="00DC4C5D"/>
    <w:rsid w:val="00DC53C1"/>
    <w:rsid w:val="00DC59E8"/>
    <w:rsid w:val="00DC681D"/>
    <w:rsid w:val="00DC6BC4"/>
    <w:rsid w:val="00DC6D1F"/>
    <w:rsid w:val="00DD0753"/>
    <w:rsid w:val="00DD08F8"/>
    <w:rsid w:val="00DD1271"/>
    <w:rsid w:val="00DD28B9"/>
    <w:rsid w:val="00DD373D"/>
    <w:rsid w:val="00DD39CC"/>
    <w:rsid w:val="00DD4A21"/>
    <w:rsid w:val="00DD57E1"/>
    <w:rsid w:val="00DD5B84"/>
    <w:rsid w:val="00DD5BC6"/>
    <w:rsid w:val="00DE0232"/>
    <w:rsid w:val="00DE0B1A"/>
    <w:rsid w:val="00DE130C"/>
    <w:rsid w:val="00DE1604"/>
    <w:rsid w:val="00DE366E"/>
    <w:rsid w:val="00DE3C52"/>
    <w:rsid w:val="00DE3EAE"/>
    <w:rsid w:val="00DE4129"/>
    <w:rsid w:val="00DE4277"/>
    <w:rsid w:val="00DE51E7"/>
    <w:rsid w:val="00DE5D96"/>
    <w:rsid w:val="00DE5DE4"/>
    <w:rsid w:val="00DE5EE6"/>
    <w:rsid w:val="00DE7C42"/>
    <w:rsid w:val="00DF044A"/>
    <w:rsid w:val="00DF0528"/>
    <w:rsid w:val="00DF0839"/>
    <w:rsid w:val="00DF0DBF"/>
    <w:rsid w:val="00DF28C8"/>
    <w:rsid w:val="00DF2AF5"/>
    <w:rsid w:val="00DF32B6"/>
    <w:rsid w:val="00DF34DC"/>
    <w:rsid w:val="00DF353B"/>
    <w:rsid w:val="00DF402A"/>
    <w:rsid w:val="00DF4A11"/>
    <w:rsid w:val="00DF589F"/>
    <w:rsid w:val="00DF5B5D"/>
    <w:rsid w:val="00DF5DE8"/>
    <w:rsid w:val="00DF74AF"/>
    <w:rsid w:val="00E020C2"/>
    <w:rsid w:val="00E02162"/>
    <w:rsid w:val="00E023A1"/>
    <w:rsid w:val="00E03305"/>
    <w:rsid w:val="00E03967"/>
    <w:rsid w:val="00E03CEB"/>
    <w:rsid w:val="00E04360"/>
    <w:rsid w:val="00E05A71"/>
    <w:rsid w:val="00E05B09"/>
    <w:rsid w:val="00E06820"/>
    <w:rsid w:val="00E07567"/>
    <w:rsid w:val="00E10708"/>
    <w:rsid w:val="00E1099F"/>
    <w:rsid w:val="00E10A00"/>
    <w:rsid w:val="00E1141B"/>
    <w:rsid w:val="00E11522"/>
    <w:rsid w:val="00E11DD1"/>
    <w:rsid w:val="00E1250A"/>
    <w:rsid w:val="00E12F23"/>
    <w:rsid w:val="00E137F6"/>
    <w:rsid w:val="00E13845"/>
    <w:rsid w:val="00E14D45"/>
    <w:rsid w:val="00E151A3"/>
    <w:rsid w:val="00E152CD"/>
    <w:rsid w:val="00E15EFF"/>
    <w:rsid w:val="00E17224"/>
    <w:rsid w:val="00E173F2"/>
    <w:rsid w:val="00E17B57"/>
    <w:rsid w:val="00E20159"/>
    <w:rsid w:val="00E20BA8"/>
    <w:rsid w:val="00E2187F"/>
    <w:rsid w:val="00E23D56"/>
    <w:rsid w:val="00E24F35"/>
    <w:rsid w:val="00E2675C"/>
    <w:rsid w:val="00E26ED7"/>
    <w:rsid w:val="00E2734B"/>
    <w:rsid w:val="00E3045F"/>
    <w:rsid w:val="00E306FB"/>
    <w:rsid w:val="00E30E74"/>
    <w:rsid w:val="00E3195E"/>
    <w:rsid w:val="00E319A0"/>
    <w:rsid w:val="00E31E37"/>
    <w:rsid w:val="00E32C89"/>
    <w:rsid w:val="00E3331F"/>
    <w:rsid w:val="00E3423C"/>
    <w:rsid w:val="00E3423E"/>
    <w:rsid w:val="00E34747"/>
    <w:rsid w:val="00E3479D"/>
    <w:rsid w:val="00E34F20"/>
    <w:rsid w:val="00E35FD7"/>
    <w:rsid w:val="00E3657B"/>
    <w:rsid w:val="00E36B1F"/>
    <w:rsid w:val="00E373DD"/>
    <w:rsid w:val="00E37F04"/>
    <w:rsid w:val="00E4050C"/>
    <w:rsid w:val="00E40DAE"/>
    <w:rsid w:val="00E4158C"/>
    <w:rsid w:val="00E4458E"/>
    <w:rsid w:val="00E453BE"/>
    <w:rsid w:val="00E4575B"/>
    <w:rsid w:val="00E470D1"/>
    <w:rsid w:val="00E47304"/>
    <w:rsid w:val="00E5112F"/>
    <w:rsid w:val="00E513F2"/>
    <w:rsid w:val="00E515D2"/>
    <w:rsid w:val="00E51D89"/>
    <w:rsid w:val="00E53CE2"/>
    <w:rsid w:val="00E54737"/>
    <w:rsid w:val="00E5496D"/>
    <w:rsid w:val="00E561CF"/>
    <w:rsid w:val="00E5657E"/>
    <w:rsid w:val="00E56677"/>
    <w:rsid w:val="00E568FE"/>
    <w:rsid w:val="00E57D4D"/>
    <w:rsid w:val="00E612E7"/>
    <w:rsid w:val="00E616C8"/>
    <w:rsid w:val="00E61A2A"/>
    <w:rsid w:val="00E622A2"/>
    <w:rsid w:val="00E62CE2"/>
    <w:rsid w:val="00E631AB"/>
    <w:rsid w:val="00E63C1D"/>
    <w:rsid w:val="00E640FB"/>
    <w:rsid w:val="00E642E7"/>
    <w:rsid w:val="00E648F0"/>
    <w:rsid w:val="00E6493A"/>
    <w:rsid w:val="00E65A42"/>
    <w:rsid w:val="00E65D52"/>
    <w:rsid w:val="00E67FFB"/>
    <w:rsid w:val="00E701B0"/>
    <w:rsid w:val="00E7047C"/>
    <w:rsid w:val="00E70507"/>
    <w:rsid w:val="00E70CEF"/>
    <w:rsid w:val="00E7167E"/>
    <w:rsid w:val="00E71BE6"/>
    <w:rsid w:val="00E72D5D"/>
    <w:rsid w:val="00E734C9"/>
    <w:rsid w:val="00E7358F"/>
    <w:rsid w:val="00E744B0"/>
    <w:rsid w:val="00E74653"/>
    <w:rsid w:val="00E7632F"/>
    <w:rsid w:val="00E7663A"/>
    <w:rsid w:val="00E76860"/>
    <w:rsid w:val="00E76C75"/>
    <w:rsid w:val="00E77BA7"/>
    <w:rsid w:val="00E8049C"/>
    <w:rsid w:val="00E82A63"/>
    <w:rsid w:val="00E82ACB"/>
    <w:rsid w:val="00E838AA"/>
    <w:rsid w:val="00E8454B"/>
    <w:rsid w:val="00E84F66"/>
    <w:rsid w:val="00E8569C"/>
    <w:rsid w:val="00E856B7"/>
    <w:rsid w:val="00E86254"/>
    <w:rsid w:val="00E9027C"/>
    <w:rsid w:val="00E90876"/>
    <w:rsid w:val="00E90CF8"/>
    <w:rsid w:val="00E913A1"/>
    <w:rsid w:val="00E92C00"/>
    <w:rsid w:val="00E92CD2"/>
    <w:rsid w:val="00E93B32"/>
    <w:rsid w:val="00E94252"/>
    <w:rsid w:val="00E95190"/>
    <w:rsid w:val="00E952F0"/>
    <w:rsid w:val="00E971EC"/>
    <w:rsid w:val="00E97424"/>
    <w:rsid w:val="00E97527"/>
    <w:rsid w:val="00EA02F3"/>
    <w:rsid w:val="00EA162F"/>
    <w:rsid w:val="00EA45E1"/>
    <w:rsid w:val="00EA47FC"/>
    <w:rsid w:val="00EA4B3C"/>
    <w:rsid w:val="00EA4EA4"/>
    <w:rsid w:val="00EA5153"/>
    <w:rsid w:val="00EA532D"/>
    <w:rsid w:val="00EA6510"/>
    <w:rsid w:val="00EA689C"/>
    <w:rsid w:val="00EA68BD"/>
    <w:rsid w:val="00EA68F5"/>
    <w:rsid w:val="00EA6B7F"/>
    <w:rsid w:val="00EA78B0"/>
    <w:rsid w:val="00EB009C"/>
    <w:rsid w:val="00EB0DA7"/>
    <w:rsid w:val="00EB0E08"/>
    <w:rsid w:val="00EB139E"/>
    <w:rsid w:val="00EB2AE9"/>
    <w:rsid w:val="00EB382B"/>
    <w:rsid w:val="00EB3FA0"/>
    <w:rsid w:val="00EB4B18"/>
    <w:rsid w:val="00EB5400"/>
    <w:rsid w:val="00EB694B"/>
    <w:rsid w:val="00EB726F"/>
    <w:rsid w:val="00EB765C"/>
    <w:rsid w:val="00EB792F"/>
    <w:rsid w:val="00EB7E1F"/>
    <w:rsid w:val="00EC0B60"/>
    <w:rsid w:val="00EC0D0A"/>
    <w:rsid w:val="00EC159D"/>
    <w:rsid w:val="00EC190B"/>
    <w:rsid w:val="00EC1936"/>
    <w:rsid w:val="00EC3289"/>
    <w:rsid w:val="00EC3B84"/>
    <w:rsid w:val="00EC3ED3"/>
    <w:rsid w:val="00EC4393"/>
    <w:rsid w:val="00EC46BB"/>
    <w:rsid w:val="00EC49A1"/>
    <w:rsid w:val="00EC5EB6"/>
    <w:rsid w:val="00EC6179"/>
    <w:rsid w:val="00EC754D"/>
    <w:rsid w:val="00EC7D0F"/>
    <w:rsid w:val="00ED00AB"/>
    <w:rsid w:val="00ED0BCF"/>
    <w:rsid w:val="00ED31B3"/>
    <w:rsid w:val="00ED4539"/>
    <w:rsid w:val="00ED4F74"/>
    <w:rsid w:val="00ED5587"/>
    <w:rsid w:val="00ED6627"/>
    <w:rsid w:val="00ED6873"/>
    <w:rsid w:val="00ED6D21"/>
    <w:rsid w:val="00ED6F2A"/>
    <w:rsid w:val="00ED74A6"/>
    <w:rsid w:val="00EE0A0A"/>
    <w:rsid w:val="00EE1880"/>
    <w:rsid w:val="00EE1A4B"/>
    <w:rsid w:val="00EE258D"/>
    <w:rsid w:val="00EE2870"/>
    <w:rsid w:val="00EE2CF0"/>
    <w:rsid w:val="00EE3421"/>
    <w:rsid w:val="00EE7137"/>
    <w:rsid w:val="00EE71FA"/>
    <w:rsid w:val="00EF048D"/>
    <w:rsid w:val="00EF0532"/>
    <w:rsid w:val="00EF09B0"/>
    <w:rsid w:val="00EF1198"/>
    <w:rsid w:val="00EF1E29"/>
    <w:rsid w:val="00EF1E6F"/>
    <w:rsid w:val="00EF3956"/>
    <w:rsid w:val="00EF5392"/>
    <w:rsid w:val="00EF59AD"/>
    <w:rsid w:val="00EF5EB9"/>
    <w:rsid w:val="00EF600A"/>
    <w:rsid w:val="00EF69B7"/>
    <w:rsid w:val="00EF6A89"/>
    <w:rsid w:val="00EF7597"/>
    <w:rsid w:val="00EF7C0E"/>
    <w:rsid w:val="00F00598"/>
    <w:rsid w:val="00F01295"/>
    <w:rsid w:val="00F02B7B"/>
    <w:rsid w:val="00F03D3C"/>
    <w:rsid w:val="00F044E7"/>
    <w:rsid w:val="00F04FF9"/>
    <w:rsid w:val="00F052D8"/>
    <w:rsid w:val="00F05EAA"/>
    <w:rsid w:val="00F0609D"/>
    <w:rsid w:val="00F06B4C"/>
    <w:rsid w:val="00F071DE"/>
    <w:rsid w:val="00F07A11"/>
    <w:rsid w:val="00F07E6F"/>
    <w:rsid w:val="00F100E8"/>
    <w:rsid w:val="00F10842"/>
    <w:rsid w:val="00F1211C"/>
    <w:rsid w:val="00F122C6"/>
    <w:rsid w:val="00F124DE"/>
    <w:rsid w:val="00F13659"/>
    <w:rsid w:val="00F14159"/>
    <w:rsid w:val="00F141C2"/>
    <w:rsid w:val="00F15C02"/>
    <w:rsid w:val="00F162DF"/>
    <w:rsid w:val="00F165C1"/>
    <w:rsid w:val="00F212EC"/>
    <w:rsid w:val="00F22EFF"/>
    <w:rsid w:val="00F2333D"/>
    <w:rsid w:val="00F234FA"/>
    <w:rsid w:val="00F236C6"/>
    <w:rsid w:val="00F23E7B"/>
    <w:rsid w:val="00F2617F"/>
    <w:rsid w:val="00F26862"/>
    <w:rsid w:val="00F27A31"/>
    <w:rsid w:val="00F27AC6"/>
    <w:rsid w:val="00F30753"/>
    <w:rsid w:val="00F3178F"/>
    <w:rsid w:val="00F321BF"/>
    <w:rsid w:val="00F32751"/>
    <w:rsid w:val="00F340A5"/>
    <w:rsid w:val="00F352F9"/>
    <w:rsid w:val="00F35D77"/>
    <w:rsid w:val="00F36128"/>
    <w:rsid w:val="00F36EC6"/>
    <w:rsid w:val="00F40326"/>
    <w:rsid w:val="00F40AE1"/>
    <w:rsid w:val="00F421D9"/>
    <w:rsid w:val="00F421F7"/>
    <w:rsid w:val="00F427A1"/>
    <w:rsid w:val="00F43E9D"/>
    <w:rsid w:val="00F44659"/>
    <w:rsid w:val="00F4629B"/>
    <w:rsid w:val="00F46FF9"/>
    <w:rsid w:val="00F47060"/>
    <w:rsid w:val="00F50070"/>
    <w:rsid w:val="00F50EEA"/>
    <w:rsid w:val="00F511CA"/>
    <w:rsid w:val="00F530D1"/>
    <w:rsid w:val="00F53B28"/>
    <w:rsid w:val="00F53E42"/>
    <w:rsid w:val="00F55557"/>
    <w:rsid w:val="00F56000"/>
    <w:rsid w:val="00F569A8"/>
    <w:rsid w:val="00F605EC"/>
    <w:rsid w:val="00F6095B"/>
    <w:rsid w:val="00F60C09"/>
    <w:rsid w:val="00F63589"/>
    <w:rsid w:val="00F639B7"/>
    <w:rsid w:val="00F65D23"/>
    <w:rsid w:val="00F6617C"/>
    <w:rsid w:val="00F6728F"/>
    <w:rsid w:val="00F676AE"/>
    <w:rsid w:val="00F67C1C"/>
    <w:rsid w:val="00F67FF1"/>
    <w:rsid w:val="00F70501"/>
    <w:rsid w:val="00F7113F"/>
    <w:rsid w:val="00F712BA"/>
    <w:rsid w:val="00F71988"/>
    <w:rsid w:val="00F7248E"/>
    <w:rsid w:val="00F724C9"/>
    <w:rsid w:val="00F72896"/>
    <w:rsid w:val="00F72DD2"/>
    <w:rsid w:val="00F738C5"/>
    <w:rsid w:val="00F73B08"/>
    <w:rsid w:val="00F74BEC"/>
    <w:rsid w:val="00F75006"/>
    <w:rsid w:val="00F7505A"/>
    <w:rsid w:val="00F756DC"/>
    <w:rsid w:val="00F756F9"/>
    <w:rsid w:val="00F763EB"/>
    <w:rsid w:val="00F769C3"/>
    <w:rsid w:val="00F76ECA"/>
    <w:rsid w:val="00F77029"/>
    <w:rsid w:val="00F77250"/>
    <w:rsid w:val="00F801A0"/>
    <w:rsid w:val="00F8042E"/>
    <w:rsid w:val="00F8157B"/>
    <w:rsid w:val="00F83005"/>
    <w:rsid w:val="00F8323D"/>
    <w:rsid w:val="00F84227"/>
    <w:rsid w:val="00F84339"/>
    <w:rsid w:val="00F84C70"/>
    <w:rsid w:val="00F8527D"/>
    <w:rsid w:val="00F85EC8"/>
    <w:rsid w:val="00F86294"/>
    <w:rsid w:val="00F8654F"/>
    <w:rsid w:val="00F8746C"/>
    <w:rsid w:val="00F87A3A"/>
    <w:rsid w:val="00F87E0D"/>
    <w:rsid w:val="00F9040C"/>
    <w:rsid w:val="00F90C68"/>
    <w:rsid w:val="00F91630"/>
    <w:rsid w:val="00F92CC4"/>
    <w:rsid w:val="00F92E2D"/>
    <w:rsid w:val="00F95973"/>
    <w:rsid w:val="00F95C38"/>
    <w:rsid w:val="00F95C86"/>
    <w:rsid w:val="00F963BF"/>
    <w:rsid w:val="00F9671A"/>
    <w:rsid w:val="00F96BD1"/>
    <w:rsid w:val="00FA005E"/>
    <w:rsid w:val="00FA00B0"/>
    <w:rsid w:val="00FA0592"/>
    <w:rsid w:val="00FA1733"/>
    <w:rsid w:val="00FA21D0"/>
    <w:rsid w:val="00FA23D0"/>
    <w:rsid w:val="00FA2567"/>
    <w:rsid w:val="00FA2880"/>
    <w:rsid w:val="00FA5342"/>
    <w:rsid w:val="00FA5EEF"/>
    <w:rsid w:val="00FA6735"/>
    <w:rsid w:val="00FA67F3"/>
    <w:rsid w:val="00FA690B"/>
    <w:rsid w:val="00FB053B"/>
    <w:rsid w:val="00FB07EF"/>
    <w:rsid w:val="00FB087D"/>
    <w:rsid w:val="00FB0E6D"/>
    <w:rsid w:val="00FB1B17"/>
    <w:rsid w:val="00FB2984"/>
    <w:rsid w:val="00FB2AB9"/>
    <w:rsid w:val="00FB2C9D"/>
    <w:rsid w:val="00FB31B2"/>
    <w:rsid w:val="00FB3E6F"/>
    <w:rsid w:val="00FB53E6"/>
    <w:rsid w:val="00FB57D8"/>
    <w:rsid w:val="00FB58DE"/>
    <w:rsid w:val="00FB5910"/>
    <w:rsid w:val="00FB5C7C"/>
    <w:rsid w:val="00FB668F"/>
    <w:rsid w:val="00FB7865"/>
    <w:rsid w:val="00FC2FA3"/>
    <w:rsid w:val="00FC3C75"/>
    <w:rsid w:val="00FC3C78"/>
    <w:rsid w:val="00FC3E1F"/>
    <w:rsid w:val="00FC3E94"/>
    <w:rsid w:val="00FC4477"/>
    <w:rsid w:val="00FC5F48"/>
    <w:rsid w:val="00FC6DF8"/>
    <w:rsid w:val="00FC7400"/>
    <w:rsid w:val="00FC7431"/>
    <w:rsid w:val="00FC75A8"/>
    <w:rsid w:val="00FC7BE4"/>
    <w:rsid w:val="00FD0C9A"/>
    <w:rsid w:val="00FD0F1C"/>
    <w:rsid w:val="00FD1C18"/>
    <w:rsid w:val="00FD1F10"/>
    <w:rsid w:val="00FD22CF"/>
    <w:rsid w:val="00FD2BFA"/>
    <w:rsid w:val="00FD2DDC"/>
    <w:rsid w:val="00FD4529"/>
    <w:rsid w:val="00FD5430"/>
    <w:rsid w:val="00FD5AE9"/>
    <w:rsid w:val="00FD5BA2"/>
    <w:rsid w:val="00FD5BC0"/>
    <w:rsid w:val="00FD60FC"/>
    <w:rsid w:val="00FD767F"/>
    <w:rsid w:val="00FD7902"/>
    <w:rsid w:val="00FE0FDA"/>
    <w:rsid w:val="00FE144D"/>
    <w:rsid w:val="00FE1553"/>
    <w:rsid w:val="00FE28C5"/>
    <w:rsid w:val="00FE3ABD"/>
    <w:rsid w:val="00FE3D0F"/>
    <w:rsid w:val="00FE4234"/>
    <w:rsid w:val="00FE5B85"/>
    <w:rsid w:val="00FE6376"/>
    <w:rsid w:val="00FE63BB"/>
    <w:rsid w:val="00FF0B79"/>
    <w:rsid w:val="00FF0E1D"/>
    <w:rsid w:val="00FF0EB1"/>
    <w:rsid w:val="00FF254E"/>
    <w:rsid w:val="00FF2CCD"/>
    <w:rsid w:val="00FF3E18"/>
    <w:rsid w:val="00FF3E75"/>
    <w:rsid w:val="00FF48AD"/>
    <w:rsid w:val="00FF51C2"/>
    <w:rsid w:val="00FF5799"/>
    <w:rsid w:val="00FF5983"/>
    <w:rsid w:val="00FF5DEE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  <w14:docId w14:val="33695BA9"/>
  <w15:chartTrackingRefBased/>
  <w15:docId w15:val="{7407D72F-DB73-4915-975B-68D84AFE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7109"/>
    <w:rPr>
      <w:sz w:val="24"/>
      <w:szCs w:val="24"/>
    </w:rPr>
  </w:style>
  <w:style w:type="paragraph" w:styleId="Ttulo1">
    <w:name w:val="heading 1"/>
    <w:aliases w:val="ModelerHeading1,EMENTA,2 headline"/>
    <w:basedOn w:val="Normal"/>
    <w:next w:val="Normal"/>
    <w:link w:val="Ttulo1Char"/>
    <w:uiPriority w:val="9"/>
    <w:qFormat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Arial" w:hAnsi="Arial" w:cs="Arial"/>
      <w:b/>
      <w:sz w:val="32"/>
      <w:szCs w:val="20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Ttulododocumento"/>
    <w:link w:val="Ttulo3Char"/>
    <w:qFormat/>
    <w:rsid w:val="003D024D"/>
    <w:pPr>
      <w:outlineLvl w:val="2"/>
    </w:pPr>
  </w:style>
  <w:style w:type="paragraph" w:styleId="Ttulo4">
    <w:name w:val="heading 4"/>
    <w:basedOn w:val="Normal"/>
    <w:next w:val="Normal"/>
    <w:link w:val="Ttulo4Char"/>
    <w:qFormat/>
    <w:pPr>
      <w:keepNext/>
      <w:jc w:val="center"/>
      <w:outlineLvl w:val="3"/>
    </w:pPr>
    <w:rPr>
      <w:rFonts w:ascii="Arial" w:hAnsi="Arial" w:cs="Arial"/>
      <w:szCs w:val="20"/>
    </w:rPr>
  </w:style>
  <w:style w:type="paragraph" w:styleId="Ttulo5">
    <w:name w:val="heading 5"/>
    <w:basedOn w:val="Normal"/>
    <w:next w:val="Normal"/>
    <w:link w:val="Ttulo5Char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aliases w:val="Título Atividade"/>
    <w:basedOn w:val="Normal"/>
    <w:next w:val="Normal"/>
    <w:link w:val="Ttulo6Char"/>
    <w:qFormat/>
    <w:pPr>
      <w:keepNext/>
      <w:numPr>
        <w:ilvl w:val="5"/>
        <w:numId w:val="1"/>
      </w:numPr>
      <w:spacing w:before="120"/>
      <w:jc w:val="both"/>
      <w:outlineLvl w:val="5"/>
    </w:pPr>
    <w:rPr>
      <w:rFonts w:ascii="CG Omega" w:hAnsi="CG Omega" w:cs="CG Omega"/>
      <w:b/>
      <w:szCs w:val="20"/>
    </w:rPr>
  </w:style>
  <w:style w:type="paragraph" w:styleId="Ttulo7">
    <w:name w:val="heading 7"/>
    <w:basedOn w:val="Normal"/>
    <w:next w:val="Normal"/>
    <w:link w:val="Ttulo7Char"/>
    <w:unhideWhenUsed/>
    <w:qFormat/>
    <w:rsid w:val="005C77E9"/>
    <w:pPr>
      <w:keepNext/>
      <w:keepLines/>
      <w:spacing w:before="40" w:line="248" w:lineRule="auto"/>
      <w:ind w:left="1296" w:right="1700" w:hanging="1296"/>
      <w:jc w:val="both"/>
      <w:outlineLvl w:val="6"/>
    </w:pPr>
    <w:rPr>
      <w:rFonts w:ascii="Cambria" w:hAnsi="Cambria"/>
      <w:i/>
      <w:iCs/>
      <w:color w:val="243F60"/>
      <w:szCs w:val="22"/>
    </w:rPr>
  </w:style>
  <w:style w:type="paragraph" w:styleId="Ttulo8">
    <w:name w:val="heading 8"/>
    <w:basedOn w:val="Normal"/>
    <w:next w:val="Normal"/>
    <w:link w:val="Ttulo8Char"/>
    <w:qFormat/>
    <w:rsid w:val="00640724"/>
    <w:pPr>
      <w:keepNext/>
      <w:numPr>
        <w:ilvl w:val="7"/>
        <w:numId w:val="1"/>
      </w:numPr>
      <w:outlineLvl w:val="7"/>
    </w:pPr>
    <w:rPr>
      <w:b/>
      <w:szCs w:val="20"/>
    </w:rPr>
  </w:style>
  <w:style w:type="paragraph" w:styleId="Ttulo9">
    <w:name w:val="heading 9"/>
    <w:basedOn w:val="Normal"/>
    <w:next w:val="Normal"/>
    <w:link w:val="Ttulo9Char"/>
    <w:qFormat/>
    <w:pPr>
      <w:keepNext/>
      <w:numPr>
        <w:ilvl w:val="8"/>
        <w:numId w:val="1"/>
      </w:numPr>
      <w:tabs>
        <w:tab w:val="left" w:pos="1701"/>
      </w:tabs>
      <w:spacing w:after="120" w:line="340" w:lineRule="exact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4z0">
    <w:name w:val="WW8Num4z0"/>
    <w:rPr>
      <w:rFonts w:ascii="Arial" w:hAnsi="Arial" w:cs="Arial"/>
      <w:b/>
      <w:szCs w:val="20"/>
    </w:rPr>
  </w:style>
  <w:style w:type="character" w:customStyle="1" w:styleId="WW8Num5z0">
    <w:name w:val="WW8Num5z0"/>
    <w:rPr>
      <w:b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cs="Arial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0">
    <w:name w:val="WW8Num8z0"/>
    <w:rPr>
      <w:b/>
    </w:rPr>
  </w:style>
  <w:style w:type="character" w:customStyle="1" w:styleId="WW8Num10z0">
    <w:name w:val="WW8Num10z0"/>
    <w:rPr>
      <w:rFonts w:eastAsia="Times New Roman" w:cs="Times New Roman"/>
      <w:b/>
      <w:lang w:bidi="ar-SA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b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8z0">
    <w:name w:val="WW8Num18z0"/>
    <w:rPr>
      <w:b/>
    </w:rPr>
  </w:style>
  <w:style w:type="character" w:customStyle="1" w:styleId="Fontepargpadro8">
    <w:name w:val="Fonte parág. padrão8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Fontepargpadro7">
    <w:name w:val="Fonte parág. padrão7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Aria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cs="Arial"/>
      <w:b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b/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Fontepargpadro6">
    <w:name w:val="Fonte parág. padrão6"/>
  </w:style>
  <w:style w:type="character" w:customStyle="1" w:styleId="Absatz-Standardschriftart">
    <w:name w:val="Absatz-Standardschriftart"/>
  </w:style>
  <w:style w:type="character" w:customStyle="1" w:styleId="Fontepargpadro5">
    <w:name w:val="Fonte parág. padrão5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23z0">
    <w:name w:val="WW8Num23z0"/>
    <w:rPr>
      <w:b/>
      <w:bCs/>
    </w:rPr>
  </w:style>
  <w:style w:type="character" w:customStyle="1" w:styleId="WW8Num24z0">
    <w:name w:val="WW8Num24z0"/>
    <w:rPr>
      <w:b/>
      <w:bCs/>
    </w:rPr>
  </w:style>
  <w:style w:type="character" w:customStyle="1" w:styleId="WW8Num25z0">
    <w:name w:val="WW8Num25z0"/>
    <w:rPr>
      <w:rFonts w:ascii="Times New Roman" w:hAnsi="Times New Roman" w:cs="Times New Roman"/>
      <w:b/>
      <w:bCs/>
    </w:rPr>
  </w:style>
  <w:style w:type="character" w:customStyle="1" w:styleId="WW8Num26z0">
    <w:name w:val="WW8Num26z0"/>
    <w:rPr>
      <w:b/>
      <w:bCs/>
    </w:rPr>
  </w:style>
  <w:style w:type="character" w:customStyle="1" w:styleId="WW8Num27z0">
    <w:name w:val="WW8Num27z0"/>
    <w:rPr>
      <w:b/>
      <w:bCs/>
    </w:rPr>
  </w:style>
  <w:style w:type="character" w:customStyle="1" w:styleId="WW8Num28z0">
    <w:name w:val="WW8Num28z0"/>
    <w:rPr>
      <w:b/>
      <w:bC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  <w:rPr>
      <w:b/>
      <w:bCs/>
    </w:rPr>
  </w:style>
  <w:style w:type="character" w:customStyle="1" w:styleId="WW8Num31z0">
    <w:name w:val="WW8Num31z0"/>
    <w:rPr>
      <w:b/>
      <w:bCs/>
    </w:rPr>
  </w:style>
  <w:style w:type="character" w:customStyle="1" w:styleId="WW8Num32z0">
    <w:name w:val="WW8Num32z0"/>
    <w:rPr>
      <w:b/>
      <w:bCs/>
    </w:rPr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4z0">
    <w:name w:val="WW8Num34z0"/>
    <w:rPr>
      <w:rFonts w:ascii="Times New Roman" w:hAnsi="Times New Roman" w:cs="Times New Roman"/>
      <w:b/>
      <w:bCs/>
    </w:rPr>
  </w:style>
  <w:style w:type="character" w:customStyle="1" w:styleId="WW8Num35z0">
    <w:name w:val="WW8Num35z0"/>
    <w:rPr>
      <w:b/>
      <w:bCs/>
    </w:rPr>
  </w:style>
  <w:style w:type="character" w:customStyle="1" w:styleId="WW8Num36z0">
    <w:name w:val="WW8Num36z0"/>
    <w:rPr>
      <w:b/>
      <w:bCs/>
    </w:rPr>
  </w:style>
  <w:style w:type="character" w:customStyle="1" w:styleId="WW8Num37z0">
    <w:name w:val="WW8Num37z0"/>
    <w:rPr>
      <w:b/>
      <w:bCs/>
    </w:rPr>
  </w:style>
  <w:style w:type="character" w:customStyle="1" w:styleId="WW8Num38z0">
    <w:name w:val="WW8Num38z0"/>
    <w:rPr>
      <w:b/>
      <w:bCs/>
    </w:rPr>
  </w:style>
  <w:style w:type="character" w:customStyle="1" w:styleId="WW8Num39z0">
    <w:name w:val="WW8Num39z0"/>
    <w:rPr>
      <w:b/>
      <w:bCs/>
    </w:rPr>
  </w:style>
  <w:style w:type="character" w:customStyle="1" w:styleId="WW8Num40z0">
    <w:name w:val="WW8Num40z0"/>
    <w:rPr>
      <w:b/>
      <w:bCs/>
    </w:rPr>
  </w:style>
  <w:style w:type="character" w:customStyle="1" w:styleId="WW8Num41z0">
    <w:name w:val="WW8Num41z0"/>
    <w:rPr>
      <w:b/>
      <w:bCs/>
    </w:rPr>
  </w:style>
  <w:style w:type="character" w:customStyle="1" w:styleId="WW8Num42z0">
    <w:name w:val="WW8Num42z0"/>
    <w:rPr>
      <w:b/>
      <w:bCs/>
    </w:rPr>
  </w:style>
  <w:style w:type="character" w:customStyle="1" w:styleId="WW8Num43z0">
    <w:name w:val="WW8Num43z0"/>
    <w:rPr>
      <w:b/>
      <w:bCs/>
    </w:rPr>
  </w:style>
  <w:style w:type="character" w:customStyle="1" w:styleId="WW8Num44z0">
    <w:name w:val="WW8Num44z0"/>
    <w:rPr>
      <w:b/>
      <w:bCs/>
    </w:rPr>
  </w:style>
  <w:style w:type="character" w:customStyle="1" w:styleId="WW8Num45z0">
    <w:name w:val="WW8Num45z0"/>
    <w:rPr>
      <w:b/>
      <w:bCs/>
    </w:rPr>
  </w:style>
  <w:style w:type="character" w:customStyle="1" w:styleId="WW8Num46z0">
    <w:name w:val="WW8Num46z0"/>
    <w:rPr>
      <w:b/>
      <w:bCs/>
    </w:rPr>
  </w:style>
  <w:style w:type="character" w:customStyle="1" w:styleId="WW8Num47z0">
    <w:name w:val="WW8Num47z0"/>
    <w:rPr>
      <w:b/>
      <w:bCs/>
    </w:rPr>
  </w:style>
  <w:style w:type="character" w:customStyle="1" w:styleId="WW8Num48z0">
    <w:name w:val="WW8Num48z0"/>
    <w:rPr>
      <w:b/>
      <w:bCs/>
    </w:rPr>
  </w:style>
  <w:style w:type="character" w:customStyle="1" w:styleId="WW8Num49z0">
    <w:name w:val="WW8Num49z0"/>
    <w:rPr>
      <w:b/>
      <w:bCs/>
    </w:rPr>
  </w:style>
  <w:style w:type="character" w:customStyle="1" w:styleId="WW8Num49z1">
    <w:name w:val="WW8Num49z1"/>
    <w:rPr>
      <w:rFonts w:ascii="Times New Roman" w:hAnsi="Times New Roman" w:cs="Times New Roman"/>
      <w:b/>
      <w:i w:val="0"/>
      <w:sz w:val="24"/>
    </w:rPr>
  </w:style>
  <w:style w:type="character" w:customStyle="1" w:styleId="WW8Num49z3">
    <w:name w:val="WW8Num49z3"/>
    <w:rPr>
      <w:b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50z0">
    <w:name w:val="WW8Num50z0"/>
    <w:rPr>
      <w:b/>
      <w:bCs/>
    </w:rPr>
  </w:style>
  <w:style w:type="character" w:customStyle="1" w:styleId="WW8Num51z0">
    <w:name w:val="WW8Num51z0"/>
    <w:rPr>
      <w:b/>
      <w:bCs/>
    </w:rPr>
  </w:style>
  <w:style w:type="character" w:customStyle="1" w:styleId="WW8Num52z0">
    <w:name w:val="WW8Num52z0"/>
    <w:rPr>
      <w:b/>
      <w:bCs/>
    </w:rPr>
  </w:style>
  <w:style w:type="character" w:customStyle="1" w:styleId="WW8Num53z0">
    <w:name w:val="WW8Num53z0"/>
    <w:rPr>
      <w:b/>
      <w:bCs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Fontepargpadro1">
    <w:name w:val="Fonte parág. padrão1"/>
  </w:style>
  <w:style w:type="character" w:customStyle="1" w:styleId="Fontepargpadro4">
    <w:name w:val="Fonte parág. padrão4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Fontepargpadro3">
    <w:name w:val="Fonte parág. padrão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Fontepargpadro2">
    <w:name w:val="Fonte parág. padrão2"/>
  </w:style>
  <w:style w:type="character" w:customStyle="1" w:styleId="WW8Num24z2">
    <w:name w:val="WW8Num24z2"/>
    <w:rPr>
      <w:b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1z1">
    <w:name w:val="WW8Num31z1"/>
    <w:rPr>
      <w:b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Fontepargpadro10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olttablecontentcfg">
    <w:name w:val="olt_table_content_cfg"/>
    <w:basedOn w:val="Fontepargpadro10"/>
  </w:style>
  <w:style w:type="character" w:styleId="Nmerodepgina">
    <w:name w:val="page number"/>
    <w:basedOn w:val="Fontepargpadro10"/>
  </w:style>
  <w:style w:type="character" w:styleId="Forte">
    <w:name w:val="Strong"/>
    <w:uiPriority w:val="22"/>
    <w:qFormat/>
    <w:rPr>
      <w:b/>
      <w:bCs/>
    </w:rPr>
  </w:style>
  <w:style w:type="character" w:customStyle="1" w:styleId="Smbolosdenumerao">
    <w:name w:val="Símbolos de numeração"/>
    <w:rPr>
      <w:b/>
      <w:bCs/>
    </w:rPr>
  </w:style>
  <w:style w:type="character" w:customStyle="1" w:styleId="WW8Num1230z0">
    <w:name w:val="WW8Num1230z0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230z1">
    <w:name w:val="WW8Num1230z1"/>
    <w:rPr>
      <w:rFonts w:ascii="Times New Roman" w:hAnsi="Times New Roman" w:cs="Times New Roman"/>
      <w:b/>
      <w:i w:val="0"/>
      <w:sz w:val="24"/>
    </w:rPr>
  </w:style>
  <w:style w:type="character" w:customStyle="1" w:styleId="WW8Num1230z3">
    <w:name w:val="WW8Num1230z3"/>
    <w:rPr>
      <w:b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A0">
    <w:name w:val="A0"/>
    <w:rPr>
      <w:color w:val="000000"/>
      <w:sz w:val="22"/>
    </w:rPr>
  </w:style>
  <w:style w:type="character" w:styleId="HiperlinkVisitado">
    <w:name w:val="FollowedHyperlink"/>
    <w:uiPriority w:val="99"/>
    <w:rPr>
      <w:color w:val="800000"/>
      <w:u w:val="single"/>
    </w:rPr>
  </w:style>
  <w:style w:type="character" w:customStyle="1" w:styleId="WW8Num1235z0">
    <w:name w:val="WW8Num1235z0"/>
    <w:rPr>
      <w:rFonts w:ascii="Times New Roman" w:hAnsi="Times New Roman" w:cs="Times New Roman"/>
      <w:b/>
      <w:i w:val="0"/>
      <w:color w:val="auto"/>
      <w:sz w:val="24"/>
    </w:rPr>
  </w:style>
  <w:style w:type="character" w:customStyle="1" w:styleId="WW8Num1235z1">
    <w:name w:val="WW8Num1235z1"/>
    <w:rPr>
      <w:rFonts w:ascii="Times New Roman" w:hAnsi="Times New Roman" w:cs="Times New Roman"/>
      <w:b/>
      <w:i w:val="0"/>
      <w:sz w:val="24"/>
    </w:rPr>
  </w:style>
  <w:style w:type="character" w:customStyle="1" w:styleId="WW8Num1235z3">
    <w:name w:val="WW8Num1235z3"/>
    <w:rPr>
      <w:b/>
    </w:rPr>
  </w:style>
  <w:style w:type="character" w:customStyle="1" w:styleId="CabealhoChar">
    <w:name w:val="Cabeçalho Char"/>
    <w:aliases w:val="Cabeçalho superior Char1,Cabeçalho superior Char,Heading 1a Char,Cabeçalho Char1,h Char,he Char,HeaderNN Char,hd Char,Heading 1a Char1,h Char1,he Char1,HeaderNN Char1,hd Char1,foote Char,Cabeçalho Char2,Cabeçalho superior Char2"/>
    <w:qFormat/>
    <w:rPr>
      <w:sz w:val="24"/>
      <w:szCs w:val="24"/>
      <w:lang w:eastAsia="zh-CN"/>
    </w:rPr>
  </w:style>
  <w:style w:type="character" w:customStyle="1" w:styleId="RecuodecorpodetextoChar">
    <w:name w:val="Recuo de corpo de texto Char"/>
    <w:rPr>
      <w:sz w:val="24"/>
      <w:lang w:eastAsia="zh-CN"/>
    </w:rPr>
  </w:style>
  <w:style w:type="character" w:customStyle="1" w:styleId="TextodebaloChar">
    <w:name w:val="Texto de balão Char"/>
    <w:uiPriority w:val="99"/>
    <w:rPr>
      <w:rFonts w:ascii="Tahoma" w:hAnsi="Tahoma" w:cs="Tahoma"/>
      <w:sz w:val="16"/>
      <w:szCs w:val="16"/>
      <w:lang w:eastAsia="zh-CN"/>
    </w:rPr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TtuloChar">
    <w:name w:val="Título Char"/>
    <w:link w:val="Ttulo"/>
    <w:uiPriority w:val="10"/>
    <w:rPr>
      <w:rFonts w:ascii="Arial" w:eastAsia="MS Mincho" w:hAnsi="Arial" w:cs="Tahoma"/>
      <w:kern w:val="1"/>
      <w:sz w:val="28"/>
      <w:szCs w:val="28"/>
      <w:lang w:bidi="pt-BR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WW-Fontepargpadro">
    <w:name w:val="WW-Fonte parág. padrão"/>
  </w:style>
  <w:style w:type="character" w:customStyle="1" w:styleId="NumberingSymbols">
    <w:name w:val="Numbering Symbols"/>
  </w:style>
  <w:style w:type="character" w:customStyle="1" w:styleId="Corpodetexto2Char">
    <w:name w:val="Corpo de texto 2 Char"/>
    <w:link w:val="Corpodetexto2"/>
    <w:uiPriority w:val="99"/>
    <w:rPr>
      <w:rFonts w:ascii="Tempus Sans ITC" w:hAnsi="Tempus Sans ITC" w:cs="Tempus Sans ITC"/>
      <w:i/>
      <w:color w:val="008080"/>
      <w:lang w:val="x-none"/>
    </w:rPr>
  </w:style>
  <w:style w:type="character" w:customStyle="1" w:styleId="RodapChar">
    <w:name w:val="Rodapé Char"/>
    <w:uiPriority w:val="99"/>
    <w:rPr>
      <w:sz w:val="24"/>
      <w:szCs w:val="24"/>
      <w:lang w:eastAsia="zh-CN"/>
    </w:rPr>
  </w:style>
  <w:style w:type="paragraph" w:customStyle="1" w:styleId="Ttulo60">
    <w:name w:val="Título6"/>
    <w:basedOn w:val="Normal"/>
    <w:next w:val="Corpodetex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qFormat/>
    <w:pPr>
      <w:suppressAutoHyphens/>
      <w:overflowPunct w:val="0"/>
      <w:autoSpaceDE w:val="0"/>
      <w:jc w:val="both"/>
      <w:textAlignment w:val="baseline"/>
    </w:pPr>
    <w:rPr>
      <w:rFonts w:ascii="Arial" w:hAnsi="Arial" w:cs="Arial"/>
      <w:sz w:val="32"/>
      <w:szCs w:val="20"/>
    </w:r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aliases w:val="PDS|Legenda"/>
    <w:basedOn w:val="Normal"/>
    <w:link w:val="LegendaChar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zh-CN" w:bidi="hi-IN"/>
    </w:rPr>
  </w:style>
  <w:style w:type="paragraph" w:customStyle="1" w:styleId="Ttulo40">
    <w:name w:val="Título4"/>
    <w:basedOn w:val="Standard"/>
    <w:next w:val="Textbody"/>
    <w:pPr>
      <w:keepNext/>
      <w:spacing w:before="240" w:after="120"/>
    </w:pPr>
    <w:rPr>
      <w:rFonts w:ascii="Arial" w:eastAsia="MS Mincho" w:hAnsi="Arial" w:cs="Arial"/>
      <w:sz w:val="28"/>
      <w:szCs w:val="28"/>
      <w:lang w:bidi="pt-BR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Normal"/>
    <w:next w:val="Corpodetexto"/>
    <w:link w:val="SubttuloChar"/>
    <w:qFormat/>
    <w:pPr>
      <w:suppressAutoHyphens/>
      <w:ind w:firstLine="720"/>
      <w:jc w:val="both"/>
    </w:pPr>
    <w:rPr>
      <w:b/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aliases w:val="Cabeçalho superior,Heading 1a,h,he,HeaderNN,hd,foote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1"/>
    <w:pPr>
      <w:tabs>
        <w:tab w:val="center" w:pos="4252"/>
        <w:tab w:val="right" w:pos="8504"/>
      </w:tabs>
    </w:pPr>
  </w:style>
  <w:style w:type="paragraph" w:customStyle="1" w:styleId="Prembulo">
    <w:name w:val="Preâmbulo"/>
    <w:basedOn w:val="Normal"/>
    <w:pPr>
      <w:suppressAutoHyphens/>
      <w:overflowPunct w:val="0"/>
      <w:autoSpaceDE w:val="0"/>
      <w:spacing w:before="240"/>
      <w:ind w:firstLine="1418"/>
      <w:jc w:val="both"/>
      <w:textAlignment w:val="baseline"/>
    </w:pPr>
    <w:rPr>
      <w:rFonts w:ascii="Arial" w:hAnsi="Arial" w:cs="Arial"/>
      <w:szCs w:val="20"/>
    </w:rPr>
  </w:style>
  <w:style w:type="paragraph" w:customStyle="1" w:styleId="Inciso">
    <w:name w:val="Inciso"/>
    <w:basedOn w:val="Normal"/>
    <w:pPr>
      <w:numPr>
        <w:numId w:val="3"/>
      </w:numPr>
      <w:overflowPunct w:val="0"/>
      <w:autoSpaceDE w:val="0"/>
      <w:spacing w:before="240"/>
      <w:jc w:val="both"/>
      <w:textAlignment w:val="baseline"/>
    </w:pPr>
    <w:rPr>
      <w:rFonts w:ascii="Arial" w:hAnsi="Arial" w:cs="Arial"/>
      <w:szCs w:val="20"/>
    </w:rPr>
  </w:style>
  <w:style w:type="paragraph" w:customStyle="1" w:styleId="Item">
    <w:name w:val="Item"/>
    <w:basedOn w:val="Normal"/>
    <w:pPr>
      <w:numPr>
        <w:numId w:val="2"/>
      </w:numPr>
      <w:overflowPunct w:val="0"/>
      <w:autoSpaceDE w:val="0"/>
      <w:spacing w:before="480"/>
      <w:textAlignment w:val="baseline"/>
    </w:pPr>
    <w:rPr>
      <w:rFonts w:ascii="Arial" w:hAnsi="Arial" w:cs="Arial"/>
      <w:b/>
      <w:szCs w:val="20"/>
    </w:rPr>
  </w:style>
  <w:style w:type="paragraph" w:customStyle="1" w:styleId="P30">
    <w:name w:val="P30"/>
    <w:basedOn w:val="Normal"/>
    <w:pPr>
      <w:widowControl w:val="0"/>
      <w:suppressAutoHyphens/>
      <w:jc w:val="both"/>
    </w:pPr>
    <w:rPr>
      <w:rFonts w:eastAsia="Lucida Sans Unicode"/>
      <w:b/>
      <w:szCs w:val="20"/>
    </w:rPr>
  </w:style>
  <w:style w:type="paragraph" w:customStyle="1" w:styleId="Estilo1">
    <w:name w:val="Estilo1"/>
    <w:basedOn w:val="Normal"/>
    <w:link w:val="Estilo1Char"/>
    <w:qFormat/>
    <w:pPr>
      <w:widowControl w:val="0"/>
      <w:tabs>
        <w:tab w:val="left" w:pos="284"/>
      </w:tabs>
      <w:suppressAutoHyphens/>
      <w:spacing w:before="60"/>
      <w:jc w:val="both"/>
    </w:pPr>
    <w:rPr>
      <w:rFonts w:ascii="Footlight MT Light" w:hAnsi="Footlight MT Light" w:cs="Footlight MT Light"/>
      <w:sz w:val="28"/>
      <w:szCs w:val="20"/>
    </w:rPr>
  </w:style>
  <w:style w:type="paragraph" w:styleId="Recuodecorpodetexto">
    <w:name w:val="Body Text Indent"/>
    <w:basedOn w:val="Normal"/>
    <w:link w:val="RecuodecorpodetextoChar1"/>
    <w:pPr>
      <w:suppressAutoHyphens/>
      <w:spacing w:before="120"/>
      <w:ind w:firstLine="1418"/>
      <w:jc w:val="both"/>
    </w:pPr>
    <w:rPr>
      <w:szCs w:val="20"/>
    </w:rPr>
  </w:style>
  <w:style w:type="paragraph" w:customStyle="1" w:styleId="WW-ContedodaTabela111">
    <w:name w:val="WW-Conteúdo da Tabela111"/>
    <w:basedOn w:val="Corpodetexto"/>
    <w:pPr>
      <w:widowControl w:val="0"/>
      <w:suppressLineNumbers/>
      <w:overflowPunct/>
      <w:autoSpaceDE/>
      <w:spacing w:after="283"/>
      <w:jc w:val="left"/>
      <w:textAlignment w:val="auto"/>
    </w:pPr>
    <w:rPr>
      <w:rFonts w:ascii="Times New Roman" w:eastAsia="Tahoma" w:hAnsi="Times New Roman" w:cs="Times New Roman"/>
      <w:sz w:val="24"/>
    </w:rPr>
  </w:style>
  <w:style w:type="paragraph" w:customStyle="1" w:styleId="Contrato">
    <w:name w:val="Contrato"/>
    <w:basedOn w:val="Normal"/>
    <w:pPr>
      <w:widowControl w:val="0"/>
      <w:suppressAutoHyphens/>
      <w:spacing w:after="240"/>
      <w:jc w:val="both"/>
    </w:pPr>
    <w:rPr>
      <w:rFonts w:eastAsia="Lucida Sans Unicode"/>
      <w:szCs w:val="20"/>
    </w:rPr>
  </w:style>
  <w:style w:type="paragraph" w:customStyle="1" w:styleId="BodyText22">
    <w:name w:val="Body Text 22"/>
    <w:basedOn w:val="Normal"/>
    <w:pPr>
      <w:suppressAutoHyphens/>
      <w:overflowPunct w:val="0"/>
      <w:autoSpaceDE w:val="0"/>
      <w:jc w:val="both"/>
      <w:textAlignment w:val="baseline"/>
    </w:pPr>
    <w:rPr>
      <w:rFonts w:ascii="Garamond" w:hAnsi="Garamond" w:cs="Garamond"/>
      <w:sz w:val="32"/>
      <w:szCs w:val="20"/>
    </w:rPr>
  </w:style>
  <w:style w:type="paragraph" w:customStyle="1" w:styleId="data">
    <w:name w:val="data"/>
    <w:basedOn w:val="Normal"/>
    <w:pPr>
      <w:tabs>
        <w:tab w:val="left" w:pos="2304"/>
      </w:tabs>
      <w:suppressAutoHyphens/>
      <w:overflowPunct w:val="0"/>
      <w:autoSpaceDE w:val="0"/>
      <w:spacing w:before="360"/>
      <w:jc w:val="center"/>
      <w:textAlignment w:val="baseline"/>
    </w:pPr>
    <w:rPr>
      <w:rFonts w:ascii="Arial" w:hAnsi="Arial" w:cs="Arial"/>
      <w:szCs w:val="20"/>
    </w:rPr>
  </w:style>
  <w:style w:type="paragraph" w:customStyle="1" w:styleId="BodyText21">
    <w:name w:val="Body Text 21"/>
    <w:basedOn w:val="Normal"/>
    <w:pPr>
      <w:widowControl w:val="0"/>
      <w:suppressAutoHyphens/>
      <w:ind w:right="-1"/>
      <w:jc w:val="both"/>
    </w:pPr>
    <w:rPr>
      <w:rFonts w:ascii="Arial" w:hAnsi="Arial" w:cs="Arial"/>
      <w:szCs w:val="20"/>
    </w:rPr>
  </w:style>
  <w:style w:type="paragraph" w:customStyle="1" w:styleId="contrato0">
    <w:name w:val="contrato"/>
    <w:basedOn w:val="Normal"/>
    <w:pPr>
      <w:suppressAutoHyphens/>
      <w:jc w:val="both"/>
    </w:pPr>
    <w:rPr>
      <w:rFonts w:ascii="Arial" w:hAnsi="Arial" w:cs="Arial"/>
      <w:sz w:val="22"/>
      <w:szCs w:val="20"/>
      <w:lang w:val="pt-PT"/>
    </w:rPr>
  </w:style>
  <w:style w:type="paragraph" w:customStyle="1" w:styleId="WW-Corpodetexto3">
    <w:name w:val="WW-Corpo de texto 3"/>
    <w:basedOn w:val="Normal"/>
    <w:pPr>
      <w:suppressAutoHyphens/>
      <w:jc w:val="both"/>
    </w:pPr>
    <w:rPr>
      <w:rFonts w:ascii="Arial" w:hAnsi="Arial" w:cs="Arial"/>
      <w:szCs w:val="20"/>
    </w:rPr>
  </w:style>
  <w:style w:type="paragraph" w:customStyle="1" w:styleId="WW-Ttulo1">
    <w:name w:val="WW-Título1"/>
    <w:basedOn w:val="Normal"/>
    <w:next w:val="Subttulo"/>
    <w:pPr>
      <w:tabs>
        <w:tab w:val="left" w:pos="720"/>
      </w:tabs>
      <w:suppressAutoHyphens/>
      <w:overflowPunct w:val="0"/>
      <w:autoSpaceDE w:val="0"/>
      <w:jc w:val="center"/>
      <w:textAlignment w:val="baseline"/>
    </w:pPr>
    <w:rPr>
      <w:rFonts w:ascii="Arial Narrow" w:hAnsi="Arial Narrow" w:cs="Arial Narrow"/>
      <w:b/>
      <w:sz w:val="36"/>
      <w:szCs w:val="20"/>
    </w:rPr>
  </w:style>
  <w:style w:type="paragraph" w:customStyle="1" w:styleId="WW-Padro">
    <w:name w:val="WW-Padrão"/>
    <w:pPr>
      <w:widowControl w:val="0"/>
      <w:suppressAutoHyphens/>
      <w:autoSpaceDE w:val="0"/>
      <w:spacing w:line="360" w:lineRule="atLeast"/>
      <w:jc w:val="both"/>
      <w:textAlignment w:val="baseline"/>
    </w:pPr>
    <w:rPr>
      <w:rFonts w:eastAsia="Arial"/>
      <w:sz w:val="24"/>
      <w:lang w:eastAsia="zh-CN"/>
    </w:rPr>
  </w:style>
  <w:style w:type="paragraph" w:customStyle="1" w:styleId="TextosemFormatao1">
    <w:name w:val="Texto sem Formatação1"/>
    <w:basedOn w:val="Normal"/>
    <w:pPr>
      <w:suppressAutoHyphens/>
    </w:pPr>
    <w:rPr>
      <w:rFonts w:ascii="Courier New" w:hAnsi="Courier New" w:cs="Courier New"/>
      <w:sz w:val="20"/>
      <w:szCs w:val="20"/>
    </w:rPr>
  </w:style>
  <w:style w:type="paragraph" w:styleId="Textodebalo">
    <w:name w:val="Balloon Text"/>
    <w:basedOn w:val="Normal"/>
    <w:link w:val="TextodebaloChar1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after="120"/>
    </w:pPr>
    <w:rPr>
      <w:sz w:val="16"/>
      <w:szCs w:val="16"/>
    </w:rPr>
  </w:style>
  <w:style w:type="paragraph" w:customStyle="1" w:styleId="Corpodetexto21">
    <w:name w:val="Corpo de texto 21"/>
    <w:basedOn w:val="Normal"/>
    <w:pPr>
      <w:widowControl w:val="0"/>
      <w:suppressAutoHyphens/>
      <w:jc w:val="both"/>
    </w:pPr>
    <w:rPr>
      <w:rFonts w:ascii="CG Times" w:eastAsia="Lucida Sans Unicode" w:hAnsi="CG Times" w:cs="CG Times"/>
      <w:b/>
      <w:color w:val="0000FF"/>
      <w:sz w:val="28"/>
    </w:rPr>
  </w:style>
  <w:style w:type="paragraph" w:customStyle="1" w:styleId="Contedodatabela">
    <w:name w:val="Conteúdo da tabela"/>
    <w:basedOn w:val="Normal"/>
    <w:pPr>
      <w:suppressLineNumbers/>
      <w:suppressAutoHyphen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Corpodetexto"/>
  </w:style>
  <w:style w:type="paragraph" w:customStyle="1" w:styleId="Corpodetexto32">
    <w:name w:val="Corpo de texto 32"/>
    <w:basedOn w:val="Normal"/>
    <w:pPr>
      <w:spacing w:after="120"/>
    </w:pPr>
    <w:rPr>
      <w:sz w:val="16"/>
      <w:szCs w:val="16"/>
    </w:rPr>
  </w:style>
  <w:style w:type="paragraph" w:customStyle="1" w:styleId="Corpodetexto33">
    <w:name w:val="Corpo de texto 33"/>
    <w:basedOn w:val="Normal"/>
    <w:rPr>
      <w:b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/>
    </w:pPr>
  </w:style>
  <w:style w:type="paragraph" w:customStyle="1" w:styleId="Recuodecorpodetexto210">
    <w:name w:val="Recuo de corpo de texto 21"/>
    <w:basedOn w:val="Normal"/>
    <w:pPr>
      <w:suppressAutoHyphens/>
      <w:autoSpaceDE w:val="0"/>
      <w:spacing w:line="300" w:lineRule="atLeast"/>
      <w:ind w:left="540"/>
      <w:jc w:val="both"/>
    </w:pPr>
    <w:rPr>
      <w:rFonts w:ascii="Arial" w:hAnsi="Arial" w:cs="Arial"/>
    </w:rPr>
  </w:style>
  <w:style w:type="paragraph" w:customStyle="1" w:styleId="Nvel2">
    <w:name w:val="Nível 2"/>
    <w:basedOn w:val="Normal"/>
    <w:next w:val="Normal"/>
    <w:pPr>
      <w:spacing w:after="120"/>
      <w:jc w:val="both"/>
    </w:pPr>
    <w:rPr>
      <w:rFonts w:ascii="Arial" w:hAnsi="Arial" w:cs="Arial"/>
      <w:b/>
    </w:rPr>
  </w:style>
  <w:style w:type="paragraph" w:customStyle="1" w:styleId="Corpodetexto330">
    <w:name w:val="Corpo de texto 33"/>
    <w:basedOn w:val="Normal"/>
    <w:pPr>
      <w:spacing w:after="120"/>
    </w:pPr>
    <w:rPr>
      <w:sz w:val="16"/>
      <w:szCs w:val="16"/>
    </w:rPr>
  </w:style>
  <w:style w:type="paragraph" w:customStyle="1" w:styleId="Recuodecorpodetexto22">
    <w:name w:val="Recuo de corpo de texto 22"/>
    <w:basedOn w:val="Normal"/>
    <w:pPr>
      <w:spacing w:after="120" w:line="480" w:lineRule="auto"/>
      <w:ind w:left="283"/>
    </w:pPr>
  </w:style>
  <w:style w:type="paragraph" w:customStyle="1" w:styleId="reservado3">
    <w:name w:val="reservado3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ascii="Arial" w:hAnsi="Arial" w:cs="Arial"/>
      <w:spacing w:val="-3"/>
      <w:szCs w:val="20"/>
      <w:lang w:val="en-US"/>
    </w:rPr>
  </w:style>
  <w:style w:type="paragraph" w:styleId="PargrafodaLista">
    <w:name w:val="List Paragraph"/>
    <w:aliases w:val="Lista Itens,List Paragraph,Normal com bullets"/>
    <w:basedOn w:val="Normal"/>
    <w:link w:val="PargrafodaListaChar"/>
    <w:uiPriority w:val="1"/>
    <w:qFormat/>
    <w:pPr>
      <w:ind w:left="720"/>
      <w:contextualSpacing/>
    </w:pPr>
  </w:style>
  <w:style w:type="paragraph" w:customStyle="1" w:styleId="Normal1">
    <w:name w:val="Normal1"/>
    <w:basedOn w:val="Normal"/>
    <w:pPr>
      <w:widowControl w:val="0"/>
      <w:autoSpaceDE w:val="0"/>
    </w:pPr>
    <w:rPr>
      <w:rFonts w:ascii="Century Gothic" w:eastAsia="Century Gothic" w:hAnsi="Century Gothic" w:cs="Century Gothic"/>
      <w:color w:val="000000"/>
      <w:lang w:bidi="pt-BR"/>
    </w:rPr>
  </w:style>
  <w:style w:type="paragraph" w:customStyle="1" w:styleId="Commarcadores31">
    <w:name w:val="Com marcadores 31"/>
    <w:basedOn w:val="Normal1"/>
    <w:next w:val="Normal1"/>
    <w:rPr>
      <w:rFonts w:ascii="Times New Roman" w:eastAsia="Arial Unicode MS" w:hAnsi="Times New Roman" w:cs="Tahoma"/>
      <w:color w:val="auto"/>
    </w:rPr>
  </w:style>
  <w:style w:type="paragraph" w:customStyle="1" w:styleId="Normal2">
    <w:name w:val="Normal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itulo1">
    <w:name w:val="titulo1"/>
    <w:basedOn w:val="Normal"/>
    <w:rPr>
      <w:rFonts w:cs="Arial"/>
      <w:b/>
      <w:sz w:val="28"/>
      <w:szCs w:val="20"/>
    </w:rPr>
  </w:style>
  <w:style w:type="paragraph" w:customStyle="1" w:styleId="t1">
    <w:name w:val="t1"/>
    <w:basedOn w:val="titulo1"/>
  </w:style>
  <w:style w:type="paragraph" w:customStyle="1" w:styleId="par">
    <w:name w:val="par"/>
    <w:basedOn w:val="Normal"/>
    <w:pPr>
      <w:ind w:right="-284"/>
    </w:pPr>
    <w:rPr>
      <w:rFonts w:cs="Arial"/>
      <w:sz w:val="28"/>
      <w:szCs w:val="20"/>
    </w:rPr>
  </w:style>
  <w:style w:type="paragraph" w:customStyle="1" w:styleId="a">
    <w:name w:val="a"/>
    <w:basedOn w:val="Normal"/>
    <w:pPr>
      <w:tabs>
        <w:tab w:val="left" w:pos="720"/>
      </w:tabs>
      <w:ind w:left="720" w:hanging="360"/>
      <w:jc w:val="both"/>
    </w:pPr>
    <w:rPr>
      <w:rFonts w:cs="Arial"/>
      <w:iCs/>
      <w:sz w:val="28"/>
      <w:szCs w:val="20"/>
    </w:rPr>
  </w:style>
  <w:style w:type="paragraph" w:customStyle="1" w:styleId="Textbody">
    <w:name w:val="Text body"/>
    <w:basedOn w:val="Standard"/>
    <w:pPr>
      <w:spacing w:after="120"/>
    </w:pPr>
    <w:rPr>
      <w:rFonts w:eastAsia="Arial Unicode MS"/>
      <w:lang w:bidi="pt-BR"/>
    </w:rPr>
  </w:style>
  <w:style w:type="paragraph" w:customStyle="1" w:styleId="TableContents">
    <w:name w:val="Table Contents"/>
    <w:basedOn w:val="Standard"/>
    <w:pPr>
      <w:suppressLineNumbers/>
    </w:pPr>
    <w:rPr>
      <w:rFonts w:eastAsia="Arial Unicode MS"/>
      <w:lang w:bidi="pt-BR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dex">
    <w:name w:val="Index"/>
    <w:basedOn w:val="Standard"/>
    <w:pPr>
      <w:suppressLineNumbers/>
    </w:pPr>
    <w:rPr>
      <w:rFonts w:eastAsia="Arial Unicode MS"/>
      <w:lang w:bidi="pt-BR"/>
    </w:rPr>
  </w:style>
  <w:style w:type="paragraph" w:customStyle="1" w:styleId="Quotations">
    <w:name w:val="Quotations"/>
    <w:basedOn w:val="Standard"/>
    <w:pPr>
      <w:spacing w:after="283"/>
      <w:ind w:left="567" w:right="567"/>
    </w:pPr>
    <w:rPr>
      <w:rFonts w:eastAsia="Arial Unicode MS"/>
      <w:lang w:bidi="pt-BR"/>
    </w:rPr>
  </w:style>
  <w:style w:type="paragraph" w:customStyle="1" w:styleId="Corpodetexto22">
    <w:name w:val="Corpo de texto 22"/>
    <w:basedOn w:val="Normal"/>
    <w:rPr>
      <w:rFonts w:ascii="Tempus Sans ITC" w:hAnsi="Tempus Sans ITC" w:cs="Tempus Sans ITC"/>
      <w:i/>
      <w:color w:val="008080"/>
      <w:sz w:val="20"/>
      <w:szCs w:val="20"/>
      <w:lang w:val="x-none"/>
    </w:rPr>
  </w:style>
  <w:style w:type="paragraph" w:customStyle="1" w:styleId="T10">
    <w:name w:val="T1"/>
    <w:basedOn w:val="PargrafodaLista"/>
    <w:qFormat/>
    <w:pPr>
      <w:widowControl w:val="0"/>
      <w:spacing w:after="200"/>
      <w:ind w:left="0"/>
      <w:jc w:val="both"/>
    </w:pPr>
    <w:rPr>
      <w:rFonts w:ascii="Arial" w:hAnsi="Arial" w:cs="Arial"/>
      <w:b/>
      <w:kern w:val="1"/>
      <w:lang w:val="en-US"/>
    </w:rPr>
  </w:style>
  <w:style w:type="paragraph" w:styleId="Sumrio1">
    <w:name w:val="toc 1"/>
    <w:basedOn w:val="Normal"/>
    <w:next w:val="Normal"/>
    <w:uiPriority w:val="39"/>
    <w:qFormat/>
    <w:rPr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</w:style>
  <w:style w:type="paragraph" w:customStyle="1" w:styleId="Padro">
    <w:name w:val="Padrão"/>
    <w:pPr>
      <w:tabs>
        <w:tab w:val="left" w:pos="708"/>
      </w:tabs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zh-CN" w:bidi="hi-IN"/>
    </w:rPr>
  </w:style>
  <w:style w:type="paragraph" w:customStyle="1" w:styleId="WW-Corpodotexto">
    <w:name w:val="WW-Corpo do texto"/>
    <w:basedOn w:val="Normal"/>
    <w:pPr>
      <w:widowControl w:val="0"/>
      <w:spacing w:after="120" w:line="100" w:lineRule="atLeast"/>
      <w:textAlignment w:val="baseline"/>
    </w:pPr>
    <w:rPr>
      <w:rFonts w:eastAsia="Arial Unicode MS" w:cs="Tahoma"/>
      <w:lang w:bidi="pt-BR"/>
    </w:rPr>
  </w:style>
  <w:style w:type="paragraph" w:customStyle="1" w:styleId="Corpodotexto">
    <w:name w:val="Corpo do texto"/>
    <w:basedOn w:val="Normal"/>
    <w:qFormat/>
    <w:rsid w:val="009E5183"/>
    <w:pPr>
      <w:widowControl w:val="0"/>
      <w:spacing w:after="120" w:line="100" w:lineRule="atLeast"/>
      <w:textAlignment w:val="baseline"/>
    </w:pPr>
    <w:rPr>
      <w:rFonts w:eastAsia="Arial Unicode MS" w:cs="Tahoma"/>
      <w:lang w:bidi="pt-BR"/>
    </w:rPr>
  </w:style>
  <w:style w:type="character" w:customStyle="1" w:styleId="Ttulo8Char">
    <w:name w:val="Título 8 Char"/>
    <w:link w:val="Ttulo8"/>
    <w:rsid w:val="00640724"/>
    <w:rPr>
      <w:b/>
      <w:sz w:val="24"/>
    </w:rPr>
  </w:style>
  <w:style w:type="paragraph" w:customStyle="1" w:styleId="Default">
    <w:name w:val="Default"/>
    <w:rsid w:val="006407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IVELII">
    <w:name w:val="NIVEL II"/>
    <w:basedOn w:val="Normal"/>
    <w:link w:val="NIVELIIChar"/>
    <w:qFormat/>
    <w:rsid w:val="00640724"/>
    <w:pPr>
      <w:numPr>
        <w:ilvl w:val="1"/>
        <w:numId w:val="4"/>
      </w:numPr>
      <w:autoSpaceDE w:val="0"/>
      <w:autoSpaceDN w:val="0"/>
      <w:adjustRightInd w:val="0"/>
      <w:spacing w:after="240"/>
      <w:ind w:left="567" w:hanging="567"/>
      <w:jc w:val="both"/>
    </w:pPr>
    <w:rPr>
      <w:rFonts w:ascii="Arial" w:hAnsi="Arial" w:cs="Arial"/>
      <w:sz w:val="20"/>
      <w:szCs w:val="20"/>
    </w:rPr>
  </w:style>
  <w:style w:type="character" w:customStyle="1" w:styleId="NIVELIIChar">
    <w:name w:val="NIVEL II Char"/>
    <w:link w:val="NIVELII"/>
    <w:locked/>
    <w:rsid w:val="00640724"/>
    <w:rPr>
      <w:rFonts w:ascii="Arial" w:hAnsi="Arial" w:cs="Arial"/>
    </w:rPr>
  </w:style>
  <w:style w:type="paragraph" w:customStyle="1" w:styleId="NIVELIII">
    <w:name w:val="NIVEL III"/>
    <w:basedOn w:val="NIVELII"/>
    <w:link w:val="NIVELIIIChar"/>
    <w:qFormat/>
    <w:rsid w:val="00640724"/>
    <w:pPr>
      <w:numPr>
        <w:ilvl w:val="2"/>
      </w:numPr>
    </w:pPr>
  </w:style>
  <w:style w:type="character" w:customStyle="1" w:styleId="NIVELIIIChar">
    <w:name w:val="NIVEL III Char"/>
    <w:link w:val="NIVELIII"/>
    <w:locked/>
    <w:rsid w:val="00640724"/>
    <w:rPr>
      <w:rFonts w:ascii="Arial" w:hAnsi="Arial" w:cs="Arial"/>
    </w:rPr>
  </w:style>
  <w:style w:type="paragraph" w:customStyle="1" w:styleId="NT-SUBITEMSEMNUMEROLETRA">
    <w:name w:val="NT - SUBITEM SEM NUMERO/LETRA"/>
    <w:basedOn w:val="Normal"/>
    <w:link w:val="NT-SUBITEMSEMNUMEROLETRAChar"/>
    <w:qFormat/>
    <w:rsid w:val="00640724"/>
    <w:pPr>
      <w:autoSpaceDE w:val="0"/>
      <w:autoSpaceDN w:val="0"/>
      <w:adjustRightInd w:val="0"/>
      <w:spacing w:after="240"/>
      <w:ind w:firstLine="567"/>
      <w:jc w:val="both"/>
    </w:pPr>
    <w:rPr>
      <w:rFonts w:ascii="Arial" w:hAnsi="Arial" w:cs="Arial"/>
      <w:b/>
      <w:sz w:val="20"/>
      <w:szCs w:val="20"/>
    </w:rPr>
  </w:style>
  <w:style w:type="character" w:customStyle="1" w:styleId="NT-SUBITEMSEMNUMEROLETRAChar">
    <w:name w:val="NT - SUBITEM SEM NUMERO/LETRA Char"/>
    <w:link w:val="NT-SUBITEMSEMNUMEROLETRA"/>
    <w:locked/>
    <w:rsid w:val="00640724"/>
    <w:rPr>
      <w:rFonts w:ascii="Arial" w:hAnsi="Arial" w:cs="Arial"/>
      <w:b/>
    </w:rPr>
  </w:style>
  <w:style w:type="paragraph" w:customStyle="1" w:styleId="NIVELIV">
    <w:name w:val="NIVEL IV"/>
    <w:basedOn w:val="NIVELIII"/>
    <w:qFormat/>
    <w:rsid w:val="00640724"/>
    <w:pPr>
      <w:numPr>
        <w:ilvl w:val="3"/>
      </w:numPr>
      <w:tabs>
        <w:tab w:val="num" w:pos="0"/>
        <w:tab w:val="num" w:pos="360"/>
      </w:tabs>
      <w:ind w:left="1378" w:hanging="1021"/>
    </w:pPr>
  </w:style>
  <w:style w:type="paragraph" w:customStyle="1" w:styleId="NIVELV">
    <w:name w:val="NIVEL V"/>
    <w:basedOn w:val="NIVELIV"/>
    <w:qFormat/>
    <w:rsid w:val="00640724"/>
    <w:pPr>
      <w:numPr>
        <w:ilvl w:val="4"/>
      </w:numPr>
      <w:tabs>
        <w:tab w:val="num" w:pos="0"/>
        <w:tab w:val="num" w:pos="360"/>
      </w:tabs>
      <w:ind w:left="0" w:firstLine="0"/>
    </w:pPr>
  </w:style>
  <w:style w:type="paragraph" w:customStyle="1" w:styleId="western">
    <w:name w:val="western"/>
    <w:basedOn w:val="Normal"/>
    <w:rsid w:val="00640724"/>
    <w:pPr>
      <w:spacing w:before="100" w:beforeAutospacing="1" w:after="119"/>
    </w:pPr>
  </w:style>
  <w:style w:type="character" w:customStyle="1" w:styleId="st">
    <w:name w:val="st"/>
    <w:rsid w:val="00640724"/>
  </w:style>
  <w:style w:type="table" w:styleId="Tabelacomgrade">
    <w:name w:val="Table Grid"/>
    <w:basedOn w:val="Tabelanormal"/>
    <w:uiPriority w:val="39"/>
    <w:rsid w:val="00640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Standard"/>
    <w:next w:val="Textbody"/>
    <w:link w:val="TtuloChar"/>
    <w:uiPriority w:val="10"/>
    <w:qFormat/>
    <w:rsid w:val="00640724"/>
    <w:pPr>
      <w:keepNext/>
      <w:autoSpaceDN w:val="0"/>
      <w:spacing w:before="240" w:after="120"/>
    </w:pPr>
    <w:rPr>
      <w:rFonts w:ascii="Arial" w:eastAsia="MS Mincho" w:hAnsi="Arial"/>
      <w:sz w:val="28"/>
      <w:szCs w:val="28"/>
      <w:lang w:eastAsia="pt-BR" w:bidi="pt-BR"/>
    </w:rPr>
  </w:style>
  <w:style w:type="character" w:customStyle="1" w:styleId="TtuloChar1">
    <w:name w:val="Título Char1"/>
    <w:rsid w:val="00640724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Corpodetexto2">
    <w:name w:val="Body Text 2"/>
    <w:basedOn w:val="Normal"/>
    <w:link w:val="Corpodetexto2Char"/>
    <w:uiPriority w:val="99"/>
    <w:unhideWhenUsed/>
    <w:rsid w:val="00640724"/>
    <w:pPr>
      <w:widowControl w:val="0"/>
      <w:autoSpaceDN w:val="0"/>
      <w:spacing w:after="120" w:line="480" w:lineRule="auto"/>
      <w:textAlignment w:val="baseline"/>
    </w:pPr>
    <w:rPr>
      <w:rFonts w:ascii="Tempus Sans ITC" w:hAnsi="Tempus Sans ITC" w:cs="Tempus Sans ITC"/>
      <w:i/>
      <w:color w:val="008080"/>
      <w:sz w:val="20"/>
      <w:szCs w:val="20"/>
      <w:lang w:val="x-none"/>
    </w:rPr>
  </w:style>
  <w:style w:type="character" w:customStyle="1" w:styleId="Corpodetexto2Char1">
    <w:name w:val="Corpo de texto 2 Char1"/>
    <w:uiPriority w:val="99"/>
    <w:semiHidden/>
    <w:rsid w:val="00640724"/>
    <w:rPr>
      <w:sz w:val="24"/>
      <w:szCs w:val="24"/>
      <w:lang w:eastAsia="zh-CN"/>
    </w:rPr>
  </w:style>
  <w:style w:type="paragraph" w:customStyle="1" w:styleId="TextoPargrafo">
    <w:name w:val="Texto Parágrafo"/>
    <w:basedOn w:val="Normal"/>
    <w:rsid w:val="00640724"/>
    <w:pPr>
      <w:keepLines/>
      <w:snapToGrid w:val="0"/>
      <w:spacing w:before="120" w:after="120" w:line="260" w:lineRule="exact"/>
      <w:ind w:firstLine="284"/>
      <w:jc w:val="both"/>
      <w:outlineLvl w:val="0"/>
    </w:pPr>
    <w:rPr>
      <w:rFonts w:ascii="Book Antiqua" w:hAnsi="Book Antiqua"/>
      <w:kern w:val="20"/>
      <w:sz w:val="22"/>
      <w:szCs w:val="20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link w:val="Corpodetexto"/>
    <w:uiPriority w:val="99"/>
    <w:rsid w:val="00640724"/>
    <w:rPr>
      <w:rFonts w:ascii="Arial" w:hAnsi="Arial" w:cs="Arial"/>
      <w:sz w:val="32"/>
      <w:lang w:eastAsia="zh-CN"/>
    </w:rPr>
  </w:style>
  <w:style w:type="character" w:customStyle="1" w:styleId="apple-converted-space">
    <w:name w:val="apple-converted-space"/>
    <w:rsid w:val="00640724"/>
  </w:style>
  <w:style w:type="character" w:customStyle="1" w:styleId="Ttulo1Char">
    <w:name w:val="Título 1 Char"/>
    <w:aliases w:val="ModelerHeading1 Char,EMENTA Char,2 headline Char"/>
    <w:link w:val="Ttulo1"/>
    <w:uiPriority w:val="9"/>
    <w:rsid w:val="007D738E"/>
    <w:rPr>
      <w:rFonts w:ascii="Arial" w:hAnsi="Arial" w:cs="Arial"/>
      <w:b/>
      <w:sz w:val="32"/>
    </w:rPr>
  </w:style>
  <w:style w:type="character" w:customStyle="1" w:styleId="Ttulo2Char">
    <w:name w:val="Título 2 Char"/>
    <w:link w:val="Ttulo2"/>
    <w:rsid w:val="007D738E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Ttulo4Char">
    <w:name w:val="Título 4 Char"/>
    <w:link w:val="Ttulo4"/>
    <w:rsid w:val="007D738E"/>
    <w:rPr>
      <w:rFonts w:ascii="Arial" w:hAnsi="Arial" w:cs="Arial"/>
      <w:sz w:val="24"/>
      <w:lang w:eastAsia="zh-CN"/>
    </w:rPr>
  </w:style>
  <w:style w:type="character" w:customStyle="1" w:styleId="Ttulo6Char">
    <w:name w:val="Título 6 Char"/>
    <w:aliases w:val="Título Atividade Char"/>
    <w:link w:val="Ttulo6"/>
    <w:rsid w:val="007D738E"/>
    <w:rPr>
      <w:rFonts w:ascii="CG Omega" w:hAnsi="CG Omega" w:cs="CG Omega"/>
      <w:b/>
      <w:sz w:val="24"/>
    </w:rPr>
  </w:style>
  <w:style w:type="character" w:customStyle="1" w:styleId="Ttulo9Char">
    <w:name w:val="Título 9 Char"/>
    <w:link w:val="Ttulo9"/>
    <w:rsid w:val="007D738E"/>
    <w:rPr>
      <w:sz w:val="24"/>
      <w:szCs w:val="24"/>
    </w:rPr>
  </w:style>
  <w:style w:type="character" w:customStyle="1" w:styleId="CorpodetextoChar1">
    <w:name w:val="Corpo de texto Char1"/>
    <w:aliases w:val="body text Char1,bt Char1,body tesx Char1,contents Char1,Texto independiente Char1,bt1 Char1,body text1 Char1,body tesx1 Char1,bt2 Char1,body text2 Char1,body tesx2 Char1,bt3 Char1,body text3 Char1,body tesx3 Char1,bt4 Char1,bt6 Char"/>
    <w:rsid w:val="007D738E"/>
    <w:rPr>
      <w:rFonts w:ascii="Arial" w:hAnsi="Arial" w:cs="Arial"/>
      <w:sz w:val="32"/>
      <w:lang w:eastAsia="zh-CN"/>
    </w:rPr>
  </w:style>
  <w:style w:type="character" w:customStyle="1" w:styleId="RodapChar1">
    <w:name w:val="Rodapé Char1"/>
    <w:link w:val="Rodap"/>
    <w:rsid w:val="007D738E"/>
    <w:rPr>
      <w:sz w:val="24"/>
      <w:szCs w:val="24"/>
      <w:lang w:eastAsia="zh-CN"/>
    </w:rPr>
  </w:style>
  <w:style w:type="paragraph" w:customStyle="1" w:styleId="Textodebalo1">
    <w:name w:val="Texto de balão1"/>
    <w:basedOn w:val="Normal"/>
    <w:rsid w:val="007D738E"/>
    <w:pPr>
      <w:spacing w:line="100" w:lineRule="atLeast"/>
    </w:pPr>
    <w:rPr>
      <w:kern w:val="1"/>
      <w:lang w:eastAsia="ar-SA"/>
    </w:rPr>
  </w:style>
  <w:style w:type="paragraph" w:customStyle="1" w:styleId="WW-Padro1">
    <w:name w:val="WW-Padrão1"/>
    <w:rsid w:val="007D738E"/>
    <w:pPr>
      <w:tabs>
        <w:tab w:val="left" w:pos="708"/>
      </w:tabs>
      <w:suppressAutoHyphens/>
      <w:spacing w:after="200" w:line="276" w:lineRule="auto"/>
    </w:pPr>
    <w:rPr>
      <w:rFonts w:eastAsia="SimSun" w:cs="Mangal"/>
      <w:color w:val="00000A"/>
      <w:sz w:val="24"/>
      <w:szCs w:val="24"/>
      <w:lang w:eastAsia="hi-IN" w:bidi="hi-IN"/>
    </w:rPr>
  </w:style>
  <w:style w:type="character" w:customStyle="1" w:styleId="RecuodecorpodetextoChar1">
    <w:name w:val="Recuo de corpo de texto Char1"/>
    <w:link w:val="Recuodecorpodetexto"/>
    <w:rsid w:val="007D738E"/>
    <w:rPr>
      <w:sz w:val="24"/>
      <w:lang w:eastAsia="zh-CN"/>
    </w:rPr>
  </w:style>
  <w:style w:type="numbering" w:customStyle="1" w:styleId="WWNum3">
    <w:name w:val="WWNum3"/>
    <w:rsid w:val="007D738E"/>
    <w:pPr>
      <w:numPr>
        <w:numId w:val="5"/>
      </w:numPr>
    </w:pPr>
  </w:style>
  <w:style w:type="paragraph" w:customStyle="1" w:styleId="BodyTextIndent21">
    <w:name w:val="Body Text Indent 21"/>
    <w:basedOn w:val="Normal"/>
    <w:rsid w:val="007D738E"/>
    <w:pPr>
      <w:spacing w:after="120" w:line="480" w:lineRule="auto"/>
      <w:ind w:left="283"/>
    </w:pPr>
  </w:style>
  <w:style w:type="character" w:customStyle="1" w:styleId="TextodebaloChar1">
    <w:name w:val="Texto de balão Char1"/>
    <w:link w:val="Textodebalo"/>
    <w:uiPriority w:val="99"/>
    <w:rsid w:val="007D738E"/>
    <w:rPr>
      <w:rFonts w:ascii="Tahoma" w:hAnsi="Tahoma" w:cs="Tahoma"/>
      <w:sz w:val="16"/>
      <w:szCs w:val="16"/>
      <w:lang w:eastAsia="zh-CN"/>
    </w:rPr>
  </w:style>
  <w:style w:type="paragraph" w:customStyle="1" w:styleId="BodyText31">
    <w:name w:val="Body Text 31"/>
    <w:basedOn w:val="Normal"/>
    <w:rsid w:val="007D738E"/>
    <w:pPr>
      <w:widowControl w:val="0"/>
    </w:pPr>
    <w:rPr>
      <w:rFonts w:eastAsia="Lucida Sans Unicode"/>
      <w:b/>
      <w:lang w:bidi="pt-BR"/>
    </w:rPr>
  </w:style>
  <w:style w:type="character" w:customStyle="1" w:styleId="Ttulo3Char">
    <w:name w:val="Título 3 Char"/>
    <w:link w:val="Ttulo3"/>
    <w:rsid w:val="003D024D"/>
    <w:rPr>
      <w:rFonts w:ascii="Arial" w:eastAsia="Microsoft YaHei" w:hAnsi="Arial" w:cs="Mangal"/>
      <w:sz w:val="28"/>
      <w:szCs w:val="28"/>
      <w:lang w:bidi="pt-BR"/>
    </w:rPr>
  </w:style>
  <w:style w:type="character" w:customStyle="1" w:styleId="LinkdaInternet">
    <w:name w:val="Link da Internet"/>
    <w:rsid w:val="003D024D"/>
    <w:rPr>
      <w:color w:val="0000FF"/>
      <w:u w:val="single"/>
    </w:rPr>
  </w:style>
  <w:style w:type="character" w:customStyle="1" w:styleId="ListLabel1">
    <w:name w:val="ListLabel 1"/>
    <w:rsid w:val="003D024D"/>
    <w:rPr>
      <w:rFonts w:eastAsia="Calibri"/>
    </w:rPr>
  </w:style>
  <w:style w:type="character" w:customStyle="1" w:styleId="ListLabel2">
    <w:name w:val="ListLabel 2"/>
    <w:rsid w:val="003D024D"/>
    <w:rPr>
      <w:rFonts w:eastAsia="Century Gothic"/>
    </w:rPr>
  </w:style>
  <w:style w:type="character" w:customStyle="1" w:styleId="ListLabel3">
    <w:name w:val="ListLabel 3"/>
    <w:rsid w:val="003D024D"/>
    <w:rPr>
      <w:b/>
      <w:i w:val="0"/>
    </w:rPr>
  </w:style>
  <w:style w:type="character" w:customStyle="1" w:styleId="ListLabel4">
    <w:name w:val="ListLabel 4"/>
    <w:rsid w:val="003D024D"/>
    <w:rPr>
      <w:rFonts w:cs="Courier New"/>
    </w:rPr>
  </w:style>
  <w:style w:type="character" w:customStyle="1" w:styleId="ListLabel5">
    <w:name w:val="ListLabel 5"/>
    <w:rsid w:val="003D024D"/>
    <w:rPr>
      <w:rFonts w:eastAsia="ArialMT" w:cs="Times New Roman"/>
    </w:rPr>
  </w:style>
  <w:style w:type="character" w:customStyle="1" w:styleId="ListLabel6">
    <w:name w:val="ListLabel 6"/>
    <w:rsid w:val="003D024D"/>
    <w:rPr>
      <w:rFonts w:eastAsia="Times New Roman" w:cs="Calibri"/>
    </w:rPr>
  </w:style>
  <w:style w:type="character" w:customStyle="1" w:styleId="ListLabel7">
    <w:name w:val="ListLabel 7"/>
    <w:rsid w:val="003D024D"/>
    <w:rPr>
      <w:rFonts w:cs="Symbol"/>
    </w:rPr>
  </w:style>
  <w:style w:type="character" w:customStyle="1" w:styleId="ListLabel8">
    <w:name w:val="ListLabel 8"/>
    <w:rsid w:val="003D024D"/>
    <w:rPr>
      <w:rFonts w:cs="Courier New"/>
    </w:rPr>
  </w:style>
  <w:style w:type="character" w:customStyle="1" w:styleId="ListLabel9">
    <w:name w:val="ListLabel 9"/>
    <w:rsid w:val="003D024D"/>
    <w:rPr>
      <w:rFonts w:cs="Wingdings"/>
    </w:rPr>
  </w:style>
  <w:style w:type="paragraph" w:customStyle="1" w:styleId="Ttulododocumento">
    <w:name w:val="Título do documento"/>
    <w:basedOn w:val="Normal"/>
    <w:rsid w:val="003D024D"/>
    <w:pPr>
      <w:keepNext/>
      <w:widowControl w:val="0"/>
      <w:spacing w:before="240" w:after="120" w:line="100" w:lineRule="atLeast"/>
      <w:textAlignment w:val="baseline"/>
    </w:pPr>
    <w:rPr>
      <w:rFonts w:ascii="Arial" w:eastAsia="Microsoft YaHei" w:hAnsi="Arial" w:cs="Mangal"/>
      <w:sz w:val="28"/>
      <w:szCs w:val="28"/>
      <w:lang w:bidi="pt-BR"/>
    </w:rPr>
  </w:style>
  <w:style w:type="paragraph" w:styleId="Corpodetexto3">
    <w:name w:val="Body Text 3"/>
    <w:basedOn w:val="Normal"/>
    <w:link w:val="Corpodetexto3Char"/>
    <w:uiPriority w:val="99"/>
    <w:rsid w:val="003D024D"/>
    <w:pPr>
      <w:widowControl w:val="0"/>
      <w:spacing w:line="100" w:lineRule="atLeast"/>
      <w:textAlignment w:val="baseline"/>
    </w:pPr>
    <w:rPr>
      <w:rFonts w:eastAsia="Arial Unicode MS"/>
      <w:b/>
      <w:lang w:bidi="pt-BR"/>
    </w:rPr>
  </w:style>
  <w:style w:type="character" w:customStyle="1" w:styleId="Corpodetexto3Char">
    <w:name w:val="Corpo de texto 3 Char"/>
    <w:link w:val="Corpodetexto3"/>
    <w:uiPriority w:val="99"/>
    <w:rsid w:val="003D024D"/>
    <w:rPr>
      <w:rFonts w:eastAsia="Arial Unicode MS"/>
      <w:b/>
      <w:sz w:val="24"/>
      <w:szCs w:val="24"/>
      <w:lang w:bidi="pt-BR"/>
    </w:rPr>
  </w:style>
  <w:style w:type="paragraph" w:customStyle="1" w:styleId="Citaes">
    <w:name w:val="Citações"/>
    <w:basedOn w:val="Normal"/>
    <w:rsid w:val="003D024D"/>
    <w:pPr>
      <w:widowControl w:val="0"/>
      <w:spacing w:line="100" w:lineRule="atLeast"/>
      <w:textAlignment w:val="baseline"/>
    </w:pPr>
    <w:rPr>
      <w:rFonts w:eastAsia="Arial Unicode MS" w:cs="Tahoma"/>
      <w:lang w:bidi="pt-BR"/>
    </w:rPr>
  </w:style>
  <w:style w:type="character" w:customStyle="1" w:styleId="SubttuloChar">
    <w:name w:val="Subtítulo Char"/>
    <w:link w:val="Subttulo"/>
    <w:rsid w:val="003D024D"/>
    <w:rPr>
      <w:b/>
      <w:sz w:val="24"/>
      <w:lang w:eastAsia="zh-CN"/>
    </w:rPr>
  </w:style>
  <w:style w:type="paragraph" w:customStyle="1" w:styleId="ctl">
    <w:name w:val="ctl"/>
    <w:basedOn w:val="Normal"/>
    <w:rsid w:val="0098100E"/>
    <w:pPr>
      <w:spacing w:before="100" w:beforeAutospacing="1" w:after="119"/>
    </w:pPr>
    <w:rPr>
      <w:color w:val="000000"/>
    </w:rPr>
  </w:style>
  <w:style w:type="character" w:customStyle="1" w:styleId="PargrafodaListaChar">
    <w:name w:val="Parágrafo da Lista Char"/>
    <w:aliases w:val="Lista Itens Char,List Paragraph Char,Normal com bullets Char"/>
    <w:link w:val="PargrafodaLista"/>
    <w:uiPriority w:val="34"/>
    <w:locked/>
    <w:rsid w:val="00F141C2"/>
    <w:rPr>
      <w:sz w:val="24"/>
      <w:szCs w:val="24"/>
      <w:lang w:eastAsia="zh-CN"/>
    </w:rPr>
  </w:style>
  <w:style w:type="paragraph" w:customStyle="1" w:styleId="ecmsonormal">
    <w:name w:val="ec_msonormal"/>
    <w:basedOn w:val="Normal"/>
    <w:rsid w:val="00744508"/>
    <w:pPr>
      <w:spacing w:after="324"/>
    </w:pPr>
  </w:style>
  <w:style w:type="paragraph" w:customStyle="1" w:styleId="Nivel01">
    <w:name w:val="Nivel 01"/>
    <w:basedOn w:val="Ttulo1"/>
    <w:next w:val="Normal"/>
    <w:link w:val="Nivel01Char"/>
    <w:qFormat/>
    <w:rsid w:val="00BD67C0"/>
    <w:pPr>
      <w:keepLines/>
      <w:numPr>
        <w:numId w:val="6"/>
      </w:numPr>
      <w:tabs>
        <w:tab w:val="left" w:pos="567"/>
      </w:tabs>
      <w:overflowPunct/>
      <w:autoSpaceDE/>
      <w:spacing w:before="240"/>
      <w:jc w:val="both"/>
      <w:textAlignment w:val="auto"/>
    </w:pPr>
    <w:rPr>
      <w:rFonts w:ascii="Ecofont_Spranq_eco_Sans" w:eastAsia="MS Gothic" w:hAnsi="Ecofont_Spranq_eco_Sans" w:cs="Times New Roman"/>
      <w:bCs/>
      <w:color w:val="000000"/>
      <w:sz w:val="20"/>
    </w:rPr>
  </w:style>
  <w:style w:type="character" w:customStyle="1" w:styleId="Nivel01Char">
    <w:name w:val="Nivel 01 Char"/>
    <w:link w:val="Nivel01"/>
    <w:rsid w:val="00BD67C0"/>
    <w:rPr>
      <w:rFonts w:ascii="Ecofont_Spranq_eco_Sans" w:eastAsia="MS Gothic" w:hAnsi="Ecofont_Spranq_eco_Sans"/>
      <w:b/>
      <w:bCs/>
      <w:color w:val="000000"/>
    </w:rPr>
  </w:style>
  <w:style w:type="character" w:customStyle="1" w:styleId="WW8Num10z4">
    <w:name w:val="WW8Num10z4"/>
    <w:rsid w:val="00A27BDC"/>
  </w:style>
  <w:style w:type="character" w:customStyle="1" w:styleId="WW8Num10z5">
    <w:name w:val="WW8Num10z5"/>
    <w:rsid w:val="00A27BDC"/>
  </w:style>
  <w:style w:type="character" w:customStyle="1" w:styleId="WW8Num10z6">
    <w:name w:val="WW8Num10z6"/>
    <w:rsid w:val="00A27BDC"/>
  </w:style>
  <w:style w:type="character" w:customStyle="1" w:styleId="WW8Num10z7">
    <w:name w:val="WW8Num10z7"/>
    <w:rsid w:val="00A27BDC"/>
  </w:style>
  <w:style w:type="character" w:customStyle="1" w:styleId="WW8Num10z8">
    <w:name w:val="WW8Num10z8"/>
    <w:rsid w:val="00A27BDC"/>
  </w:style>
  <w:style w:type="character" w:customStyle="1" w:styleId="WW8Num11z4">
    <w:name w:val="WW8Num11z4"/>
    <w:rsid w:val="00A27BDC"/>
  </w:style>
  <w:style w:type="character" w:customStyle="1" w:styleId="WW8Num11z5">
    <w:name w:val="WW8Num11z5"/>
    <w:rsid w:val="00A27BDC"/>
  </w:style>
  <w:style w:type="character" w:customStyle="1" w:styleId="WW8Num11z6">
    <w:name w:val="WW8Num11z6"/>
    <w:rsid w:val="00A27BDC"/>
  </w:style>
  <w:style w:type="character" w:customStyle="1" w:styleId="WW8Num11z7">
    <w:name w:val="WW8Num11z7"/>
    <w:rsid w:val="00A27BDC"/>
  </w:style>
  <w:style w:type="character" w:customStyle="1" w:styleId="WW8Num11z8">
    <w:name w:val="WW8Num11z8"/>
    <w:rsid w:val="00A27BDC"/>
  </w:style>
  <w:style w:type="character" w:customStyle="1" w:styleId="WW8Num14z4">
    <w:name w:val="WW8Num14z4"/>
    <w:rsid w:val="00A27BDC"/>
  </w:style>
  <w:style w:type="character" w:customStyle="1" w:styleId="WW8Num14z5">
    <w:name w:val="WW8Num14z5"/>
    <w:rsid w:val="00A27BDC"/>
  </w:style>
  <w:style w:type="character" w:customStyle="1" w:styleId="WW8Num14z6">
    <w:name w:val="WW8Num14z6"/>
    <w:rsid w:val="00A27BDC"/>
  </w:style>
  <w:style w:type="character" w:customStyle="1" w:styleId="WW8Num14z7">
    <w:name w:val="WW8Num14z7"/>
    <w:rsid w:val="00A27BDC"/>
  </w:style>
  <w:style w:type="character" w:customStyle="1" w:styleId="WW8Num14z8">
    <w:name w:val="WW8Num14z8"/>
    <w:rsid w:val="00A27BDC"/>
  </w:style>
  <w:style w:type="character" w:customStyle="1" w:styleId="WW8Num15z1">
    <w:name w:val="WW8Num15z1"/>
    <w:rsid w:val="00A27BDC"/>
    <w:rPr>
      <w:rFonts w:ascii="Courier New" w:hAnsi="Courier New" w:cs="Courier New"/>
    </w:rPr>
  </w:style>
  <w:style w:type="character" w:customStyle="1" w:styleId="WW8Num15z2">
    <w:name w:val="WW8Num15z2"/>
    <w:rsid w:val="00A27BDC"/>
    <w:rPr>
      <w:rFonts w:ascii="Wingdings" w:hAnsi="Wingdings" w:cs="Wingdings"/>
    </w:rPr>
  </w:style>
  <w:style w:type="character" w:customStyle="1" w:styleId="WW8Num15z3">
    <w:name w:val="WW8Num15z3"/>
    <w:rsid w:val="00A27BDC"/>
  </w:style>
  <w:style w:type="character" w:customStyle="1" w:styleId="WW8Num15z4">
    <w:name w:val="WW8Num15z4"/>
    <w:rsid w:val="00A27BDC"/>
  </w:style>
  <w:style w:type="character" w:customStyle="1" w:styleId="WW8Num15z5">
    <w:name w:val="WW8Num15z5"/>
    <w:rsid w:val="00A27BDC"/>
  </w:style>
  <w:style w:type="character" w:customStyle="1" w:styleId="WW8Num15z6">
    <w:name w:val="WW8Num15z6"/>
    <w:rsid w:val="00A27BDC"/>
  </w:style>
  <w:style w:type="character" w:customStyle="1" w:styleId="WW8Num15z7">
    <w:name w:val="WW8Num15z7"/>
    <w:rsid w:val="00A27BDC"/>
  </w:style>
  <w:style w:type="character" w:customStyle="1" w:styleId="WW8Num15z8">
    <w:name w:val="WW8Num15z8"/>
    <w:rsid w:val="00A27BDC"/>
  </w:style>
  <w:style w:type="character" w:customStyle="1" w:styleId="WW8Num19z4">
    <w:name w:val="WW8Num19z4"/>
    <w:rsid w:val="00A27BDC"/>
  </w:style>
  <w:style w:type="character" w:customStyle="1" w:styleId="WW8Num19z5">
    <w:name w:val="WW8Num19z5"/>
    <w:rsid w:val="00A27BDC"/>
  </w:style>
  <w:style w:type="character" w:customStyle="1" w:styleId="WW8Num19z6">
    <w:name w:val="WW8Num19z6"/>
    <w:rsid w:val="00A27BDC"/>
  </w:style>
  <w:style w:type="character" w:customStyle="1" w:styleId="WW8Num19z7">
    <w:name w:val="WW8Num19z7"/>
    <w:rsid w:val="00A27BDC"/>
  </w:style>
  <w:style w:type="character" w:customStyle="1" w:styleId="WW8Num19z8">
    <w:name w:val="WW8Num19z8"/>
    <w:rsid w:val="00A27BDC"/>
  </w:style>
  <w:style w:type="character" w:customStyle="1" w:styleId="WW8Num21z3">
    <w:name w:val="WW8Num21z3"/>
    <w:rsid w:val="00A27BDC"/>
  </w:style>
  <w:style w:type="character" w:customStyle="1" w:styleId="WW8Num21z4">
    <w:name w:val="WW8Num21z4"/>
    <w:rsid w:val="00A27BDC"/>
  </w:style>
  <w:style w:type="character" w:customStyle="1" w:styleId="WW8Num21z5">
    <w:name w:val="WW8Num21z5"/>
    <w:rsid w:val="00A27BDC"/>
  </w:style>
  <w:style w:type="character" w:customStyle="1" w:styleId="WW8Num21z6">
    <w:name w:val="WW8Num21z6"/>
    <w:rsid w:val="00A27BDC"/>
  </w:style>
  <w:style w:type="character" w:customStyle="1" w:styleId="WW8Num21z7">
    <w:name w:val="WW8Num21z7"/>
    <w:rsid w:val="00A27BDC"/>
  </w:style>
  <w:style w:type="character" w:customStyle="1" w:styleId="WW8Num21z8">
    <w:name w:val="WW8Num21z8"/>
    <w:rsid w:val="00A27BDC"/>
  </w:style>
  <w:style w:type="character" w:customStyle="1" w:styleId="WW8Num23z1">
    <w:name w:val="WW8Num23z1"/>
    <w:rsid w:val="00A27BDC"/>
    <w:rPr>
      <w:b/>
      <w:sz w:val="24"/>
    </w:rPr>
  </w:style>
  <w:style w:type="character" w:customStyle="1" w:styleId="WW8Num23z2">
    <w:name w:val="WW8Num23z2"/>
    <w:rsid w:val="00A27BDC"/>
    <w:rPr>
      <w:b/>
    </w:rPr>
  </w:style>
  <w:style w:type="character" w:customStyle="1" w:styleId="WW8Num24z1">
    <w:name w:val="WW8Num24z1"/>
    <w:rsid w:val="00A27BDC"/>
  </w:style>
  <w:style w:type="character" w:customStyle="1" w:styleId="WW8Num24z3">
    <w:name w:val="WW8Num24z3"/>
    <w:rsid w:val="00A27BDC"/>
  </w:style>
  <w:style w:type="character" w:customStyle="1" w:styleId="WW8Num24z4">
    <w:name w:val="WW8Num24z4"/>
    <w:rsid w:val="00A27BDC"/>
  </w:style>
  <w:style w:type="character" w:customStyle="1" w:styleId="WW8Num24z5">
    <w:name w:val="WW8Num24z5"/>
    <w:rsid w:val="00A27BDC"/>
  </w:style>
  <w:style w:type="character" w:customStyle="1" w:styleId="WW8Num24z6">
    <w:name w:val="WW8Num24z6"/>
    <w:rsid w:val="00A27BDC"/>
  </w:style>
  <w:style w:type="character" w:customStyle="1" w:styleId="WW8Num24z7">
    <w:name w:val="WW8Num24z7"/>
    <w:rsid w:val="00A27BDC"/>
  </w:style>
  <w:style w:type="character" w:customStyle="1" w:styleId="WW8Num24z8">
    <w:name w:val="WW8Num24z8"/>
    <w:rsid w:val="00A27BDC"/>
  </w:style>
  <w:style w:type="character" w:customStyle="1" w:styleId="WW8Num25z3">
    <w:name w:val="WW8Num25z3"/>
    <w:rsid w:val="00A27BDC"/>
  </w:style>
  <w:style w:type="character" w:customStyle="1" w:styleId="WW8Num25z4">
    <w:name w:val="WW8Num25z4"/>
    <w:rsid w:val="00A27BDC"/>
  </w:style>
  <w:style w:type="character" w:customStyle="1" w:styleId="WW8Num25z5">
    <w:name w:val="WW8Num25z5"/>
    <w:rsid w:val="00A27BDC"/>
  </w:style>
  <w:style w:type="character" w:customStyle="1" w:styleId="WW8Num25z6">
    <w:name w:val="WW8Num25z6"/>
    <w:rsid w:val="00A27BDC"/>
  </w:style>
  <w:style w:type="character" w:customStyle="1" w:styleId="WW8Num25z7">
    <w:name w:val="WW8Num25z7"/>
    <w:rsid w:val="00A27BDC"/>
  </w:style>
  <w:style w:type="character" w:customStyle="1" w:styleId="WW8Num25z8">
    <w:name w:val="WW8Num25z8"/>
    <w:rsid w:val="00A27BDC"/>
  </w:style>
  <w:style w:type="character" w:customStyle="1" w:styleId="WW8Num26z1">
    <w:name w:val="WW8Num26z1"/>
    <w:rsid w:val="00A27BDC"/>
  </w:style>
  <w:style w:type="character" w:customStyle="1" w:styleId="WW8Num26z2">
    <w:name w:val="WW8Num26z2"/>
    <w:rsid w:val="00A27BDC"/>
  </w:style>
  <w:style w:type="character" w:customStyle="1" w:styleId="WW8Num26z3">
    <w:name w:val="WW8Num26z3"/>
    <w:rsid w:val="00A27BDC"/>
  </w:style>
  <w:style w:type="character" w:customStyle="1" w:styleId="WW8Num26z4">
    <w:name w:val="WW8Num26z4"/>
    <w:rsid w:val="00A27BDC"/>
  </w:style>
  <w:style w:type="character" w:customStyle="1" w:styleId="WW8Num26z5">
    <w:name w:val="WW8Num26z5"/>
    <w:rsid w:val="00A27BDC"/>
  </w:style>
  <w:style w:type="character" w:customStyle="1" w:styleId="WW8Num26z6">
    <w:name w:val="WW8Num26z6"/>
    <w:rsid w:val="00A27BDC"/>
  </w:style>
  <w:style w:type="character" w:customStyle="1" w:styleId="WW8Num26z7">
    <w:name w:val="WW8Num26z7"/>
    <w:rsid w:val="00A27BDC"/>
  </w:style>
  <w:style w:type="character" w:customStyle="1" w:styleId="WW8Num26z8">
    <w:name w:val="WW8Num26z8"/>
    <w:rsid w:val="00A27BDC"/>
  </w:style>
  <w:style w:type="character" w:customStyle="1" w:styleId="WW8Num27z1">
    <w:name w:val="WW8Num27z1"/>
    <w:rsid w:val="00A27BDC"/>
  </w:style>
  <w:style w:type="character" w:customStyle="1" w:styleId="WW8Num27z2">
    <w:name w:val="WW8Num27z2"/>
    <w:rsid w:val="00A27BDC"/>
  </w:style>
  <w:style w:type="character" w:customStyle="1" w:styleId="WW8Num27z3">
    <w:name w:val="WW8Num27z3"/>
    <w:rsid w:val="00A27BDC"/>
  </w:style>
  <w:style w:type="character" w:customStyle="1" w:styleId="WW8Num27z4">
    <w:name w:val="WW8Num27z4"/>
    <w:rsid w:val="00A27BDC"/>
  </w:style>
  <w:style w:type="character" w:customStyle="1" w:styleId="WW8Num27z5">
    <w:name w:val="WW8Num27z5"/>
    <w:rsid w:val="00A27BDC"/>
  </w:style>
  <w:style w:type="character" w:customStyle="1" w:styleId="WW8Num27z6">
    <w:name w:val="WW8Num27z6"/>
    <w:rsid w:val="00A27BDC"/>
  </w:style>
  <w:style w:type="character" w:customStyle="1" w:styleId="WW8Num27z7">
    <w:name w:val="WW8Num27z7"/>
    <w:rsid w:val="00A27BDC"/>
  </w:style>
  <w:style w:type="character" w:customStyle="1" w:styleId="WW8Num27z8">
    <w:name w:val="WW8Num27z8"/>
    <w:rsid w:val="00A27BDC"/>
  </w:style>
  <w:style w:type="character" w:customStyle="1" w:styleId="WW8Num28z1">
    <w:name w:val="WW8Num28z1"/>
    <w:rsid w:val="00A27BDC"/>
  </w:style>
  <w:style w:type="character" w:customStyle="1" w:styleId="WW8Num28z2">
    <w:name w:val="WW8Num28z2"/>
    <w:rsid w:val="00A27BDC"/>
    <w:rPr>
      <w:b/>
    </w:rPr>
  </w:style>
  <w:style w:type="character" w:customStyle="1" w:styleId="WW8Num28z3">
    <w:name w:val="WW8Num28z3"/>
    <w:rsid w:val="00A27BDC"/>
  </w:style>
  <w:style w:type="character" w:customStyle="1" w:styleId="WW8Num28z4">
    <w:name w:val="WW8Num28z4"/>
    <w:rsid w:val="00A27BDC"/>
  </w:style>
  <w:style w:type="character" w:customStyle="1" w:styleId="WW8Num28z5">
    <w:name w:val="WW8Num28z5"/>
    <w:rsid w:val="00A27BDC"/>
  </w:style>
  <w:style w:type="character" w:customStyle="1" w:styleId="WW8Num28z6">
    <w:name w:val="WW8Num28z6"/>
    <w:rsid w:val="00A27BDC"/>
  </w:style>
  <w:style w:type="character" w:customStyle="1" w:styleId="WW8Num28z7">
    <w:name w:val="WW8Num28z7"/>
    <w:rsid w:val="00A27BDC"/>
  </w:style>
  <w:style w:type="character" w:customStyle="1" w:styleId="WW8Num28z8">
    <w:name w:val="WW8Num28z8"/>
    <w:rsid w:val="00A27BDC"/>
  </w:style>
  <w:style w:type="character" w:customStyle="1" w:styleId="WW-DefaultParagraphFont">
    <w:name w:val="WW-Default Paragraph Font"/>
    <w:rsid w:val="00A27BDC"/>
  </w:style>
  <w:style w:type="character" w:customStyle="1" w:styleId="WW8Num32z1">
    <w:name w:val="WW8Num32z1"/>
    <w:rsid w:val="00A27BDC"/>
    <w:rPr>
      <w:rFonts w:ascii="Courier New" w:hAnsi="Courier New" w:cs="Courier New"/>
    </w:rPr>
  </w:style>
  <w:style w:type="character" w:customStyle="1" w:styleId="WW8Num32z2">
    <w:name w:val="WW8Num32z2"/>
    <w:rsid w:val="00A27BDC"/>
    <w:rPr>
      <w:rFonts w:ascii="Wingdings" w:hAnsi="Wingdings" w:cs="Wingdings"/>
    </w:rPr>
  </w:style>
  <w:style w:type="character" w:customStyle="1" w:styleId="WW8Num33z2">
    <w:name w:val="WW8Num33z2"/>
    <w:rsid w:val="00A27BDC"/>
    <w:rPr>
      <w:rFonts w:ascii="Wingdings" w:hAnsi="Wingdings" w:cs="Wingdings"/>
    </w:rPr>
  </w:style>
  <w:style w:type="character" w:customStyle="1" w:styleId="WW8Num36z1">
    <w:name w:val="WW8Num36z1"/>
    <w:rsid w:val="00A27BDC"/>
    <w:rPr>
      <w:rFonts w:ascii="Courier New" w:hAnsi="Courier New" w:cs="Courier New"/>
    </w:rPr>
  </w:style>
  <w:style w:type="character" w:customStyle="1" w:styleId="WW8Num36z3">
    <w:name w:val="WW8Num36z3"/>
    <w:rsid w:val="00A27BDC"/>
    <w:rPr>
      <w:rFonts w:ascii="Symbol" w:hAnsi="Symbol" w:cs="Symbol"/>
    </w:rPr>
  </w:style>
  <w:style w:type="character" w:customStyle="1" w:styleId="WW8Num37z1">
    <w:name w:val="WW8Num37z1"/>
    <w:rsid w:val="00A27BDC"/>
    <w:rPr>
      <w:rFonts w:ascii="Courier New" w:hAnsi="Courier New" w:cs="Courier New"/>
    </w:rPr>
  </w:style>
  <w:style w:type="character" w:customStyle="1" w:styleId="WW8Num37z2">
    <w:name w:val="WW8Num37z2"/>
    <w:rsid w:val="00A27BDC"/>
    <w:rPr>
      <w:rFonts w:ascii="Wingdings" w:hAnsi="Wingdings" w:cs="Wingdings"/>
    </w:rPr>
  </w:style>
  <w:style w:type="paragraph" w:customStyle="1" w:styleId="Corponico">
    <w:name w:val="Corpo único"/>
    <w:basedOn w:val="Normal"/>
    <w:rsid w:val="00A27BDC"/>
    <w:pPr>
      <w:spacing w:after="240"/>
      <w:jc w:val="both"/>
    </w:pPr>
    <w:rPr>
      <w:szCs w:val="20"/>
    </w:rPr>
  </w:style>
  <w:style w:type="paragraph" w:customStyle="1" w:styleId="NormalArial">
    <w:name w:val="Normal + Arial"/>
    <w:basedOn w:val="Normal"/>
    <w:rsid w:val="00A27BDC"/>
    <w:pPr>
      <w:spacing w:line="360" w:lineRule="auto"/>
      <w:jc w:val="both"/>
    </w:pPr>
    <w:rPr>
      <w:rFonts w:ascii="Arial" w:hAnsi="Arial" w:cs="Arial"/>
      <w:smallCaps/>
    </w:rPr>
  </w:style>
  <w:style w:type="paragraph" w:customStyle="1" w:styleId="textbody0">
    <w:name w:val="textbody"/>
    <w:basedOn w:val="Normal"/>
    <w:rsid w:val="00A27BDC"/>
    <w:pPr>
      <w:spacing w:before="100" w:beforeAutospacing="1" w:after="100" w:afterAutospacing="1"/>
    </w:pPr>
  </w:style>
  <w:style w:type="paragraph" w:customStyle="1" w:styleId="textoalinhadoesquerda">
    <w:name w:val="texto_alinhado_esquerda"/>
    <w:basedOn w:val="Normal"/>
    <w:rsid w:val="00A27BDC"/>
    <w:pPr>
      <w:spacing w:before="100" w:beforeAutospacing="1" w:after="100" w:afterAutospacing="1"/>
    </w:pPr>
  </w:style>
  <w:style w:type="paragraph" w:customStyle="1" w:styleId="textocentralizado">
    <w:name w:val="texto_centralizado"/>
    <w:basedOn w:val="Normal"/>
    <w:rsid w:val="00A27BDC"/>
    <w:pPr>
      <w:spacing w:before="100" w:beforeAutospacing="1" w:after="100" w:afterAutospacing="1"/>
    </w:pPr>
  </w:style>
  <w:style w:type="paragraph" w:customStyle="1" w:styleId="textojustificado">
    <w:name w:val="texto_justificado"/>
    <w:basedOn w:val="Normal"/>
    <w:rsid w:val="00A27BDC"/>
    <w:pPr>
      <w:spacing w:before="100" w:beforeAutospacing="1" w:after="100" w:afterAutospacing="1"/>
    </w:pPr>
  </w:style>
  <w:style w:type="paragraph" w:customStyle="1" w:styleId="textojustificado14">
    <w:name w:val="texto_justificado_14"/>
    <w:basedOn w:val="Normal"/>
    <w:rsid w:val="00A27BDC"/>
    <w:pPr>
      <w:spacing w:before="100" w:beforeAutospacing="1" w:after="100" w:afterAutospacing="1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D768AD"/>
    <w:pPr>
      <w:spacing w:line="276" w:lineRule="auto"/>
      <w:ind w:left="709"/>
      <w:jc w:val="both"/>
    </w:pPr>
  </w:style>
  <w:style w:type="character" w:customStyle="1" w:styleId="normaltextrun">
    <w:name w:val="normaltextrun"/>
    <w:rsid w:val="002361E1"/>
  </w:style>
  <w:style w:type="paragraph" w:styleId="Citao">
    <w:name w:val="Quote"/>
    <w:basedOn w:val="Normal"/>
    <w:next w:val="Normal"/>
    <w:link w:val="CitaoChar"/>
    <w:uiPriority w:val="29"/>
    <w:qFormat/>
    <w:rsid w:val="0056375F"/>
    <w:pPr>
      <w:widowControl w:val="0"/>
      <w:spacing w:line="100" w:lineRule="atLeast"/>
      <w:textAlignment w:val="baseline"/>
    </w:pPr>
    <w:rPr>
      <w:rFonts w:eastAsia="Arial Unicode MS" w:cs="Tahoma"/>
      <w:i/>
      <w:iCs/>
      <w:color w:val="000000"/>
      <w:lang w:bidi="pt-BR"/>
    </w:rPr>
  </w:style>
  <w:style w:type="character" w:customStyle="1" w:styleId="CitaoChar">
    <w:name w:val="Citação Char"/>
    <w:link w:val="Citao"/>
    <w:uiPriority w:val="29"/>
    <w:rsid w:val="0056375F"/>
    <w:rPr>
      <w:rFonts w:eastAsia="Arial Unicode MS" w:cs="Tahoma"/>
      <w:i/>
      <w:iCs/>
      <w:color w:val="000000"/>
      <w:sz w:val="24"/>
      <w:szCs w:val="24"/>
      <w:lang w:bidi="pt-BR"/>
    </w:rPr>
  </w:style>
  <w:style w:type="character" w:customStyle="1" w:styleId="texto-dou">
    <w:name w:val="texto-dou"/>
    <w:rsid w:val="0056375F"/>
  </w:style>
  <w:style w:type="character" w:customStyle="1" w:styleId="Ttulo7Char">
    <w:name w:val="Título 7 Char"/>
    <w:link w:val="Ttulo7"/>
    <w:rsid w:val="005C77E9"/>
    <w:rPr>
      <w:rFonts w:ascii="Cambria" w:hAnsi="Cambria"/>
      <w:i/>
      <w:iCs/>
      <w:color w:val="243F60"/>
      <w:sz w:val="24"/>
      <w:szCs w:val="22"/>
    </w:rPr>
  </w:style>
  <w:style w:type="character" w:customStyle="1" w:styleId="Outro">
    <w:name w:val="Outro_"/>
    <w:link w:val="Outro0"/>
    <w:rsid w:val="005C77E9"/>
    <w:rPr>
      <w:rFonts w:ascii="Courier New" w:eastAsia="Courier New" w:hAnsi="Courier New" w:cs="Courier New"/>
      <w:shd w:val="clear" w:color="auto" w:fill="FFFFFF"/>
    </w:rPr>
  </w:style>
  <w:style w:type="paragraph" w:customStyle="1" w:styleId="Outro0">
    <w:name w:val="Outro"/>
    <w:basedOn w:val="Normal"/>
    <w:link w:val="Outro"/>
    <w:rsid w:val="005C77E9"/>
    <w:pPr>
      <w:widowControl w:val="0"/>
      <w:shd w:val="clear" w:color="auto" w:fill="FFFFFF"/>
      <w:spacing w:after="240"/>
    </w:pPr>
    <w:rPr>
      <w:rFonts w:ascii="Courier New" w:eastAsia="Courier New" w:hAnsi="Courier New" w:cs="Courier New"/>
      <w:sz w:val="20"/>
      <w:szCs w:val="20"/>
    </w:rPr>
  </w:style>
  <w:style w:type="character" w:customStyle="1" w:styleId="Textodocorpo">
    <w:name w:val="Texto do corpo_"/>
    <w:link w:val="Textodocorpo0"/>
    <w:rsid w:val="005C77E9"/>
    <w:rPr>
      <w:rFonts w:ascii="Verdana" w:eastAsia="Verdana" w:hAnsi="Verdana" w:cs="Verdana"/>
      <w:shd w:val="clear" w:color="auto" w:fill="FFFFFF"/>
    </w:rPr>
  </w:style>
  <w:style w:type="paragraph" w:customStyle="1" w:styleId="Textodocorpo0">
    <w:name w:val="Texto do corpo"/>
    <w:basedOn w:val="Normal"/>
    <w:link w:val="Textodocorpo"/>
    <w:rsid w:val="005C77E9"/>
    <w:pPr>
      <w:widowControl w:val="0"/>
      <w:shd w:val="clear" w:color="auto" w:fill="FFFFFF"/>
      <w:spacing w:line="286" w:lineRule="auto"/>
    </w:pPr>
    <w:rPr>
      <w:rFonts w:ascii="Verdana" w:eastAsia="Verdana" w:hAnsi="Verdana" w:cs="Verdana"/>
      <w:sz w:val="20"/>
      <w:szCs w:val="20"/>
    </w:rPr>
  </w:style>
  <w:style w:type="table" w:customStyle="1" w:styleId="TableGrid">
    <w:name w:val="TableGrid"/>
    <w:rsid w:val="005C77E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5Char">
    <w:name w:val="Título 5 Char"/>
    <w:link w:val="Ttulo5"/>
    <w:rsid w:val="005C77E9"/>
    <w:rPr>
      <w:b/>
      <w:bCs/>
      <w:i/>
      <w:iCs/>
      <w:sz w:val="26"/>
      <w:szCs w:val="26"/>
      <w:lang w:eastAsia="zh-CN"/>
    </w:rPr>
  </w:style>
  <w:style w:type="paragraph" w:customStyle="1" w:styleId="Cabealho1">
    <w:name w:val="Cabeçalho 1"/>
    <w:basedOn w:val="Normal"/>
    <w:rsid w:val="005C77E9"/>
    <w:pPr>
      <w:numPr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2">
    <w:name w:val="Cabeçalho 2"/>
    <w:basedOn w:val="Normal"/>
    <w:rsid w:val="005C77E9"/>
    <w:pPr>
      <w:numPr>
        <w:ilvl w:val="1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3">
    <w:name w:val="Cabeçalho 3"/>
    <w:basedOn w:val="Normal"/>
    <w:rsid w:val="005C77E9"/>
    <w:pPr>
      <w:numPr>
        <w:ilvl w:val="2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4">
    <w:name w:val="Cabeçalho 4"/>
    <w:basedOn w:val="Normal"/>
    <w:rsid w:val="005C77E9"/>
    <w:pPr>
      <w:numPr>
        <w:ilvl w:val="3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5">
    <w:name w:val="Cabeçalho 5"/>
    <w:basedOn w:val="Normal"/>
    <w:rsid w:val="005C77E9"/>
    <w:pPr>
      <w:numPr>
        <w:ilvl w:val="4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6">
    <w:name w:val="Cabeçalho 6"/>
    <w:basedOn w:val="Normal"/>
    <w:rsid w:val="005C77E9"/>
    <w:pPr>
      <w:numPr>
        <w:ilvl w:val="5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7">
    <w:name w:val="Cabeçalho 7"/>
    <w:basedOn w:val="Normal"/>
    <w:rsid w:val="005C77E9"/>
    <w:pPr>
      <w:numPr>
        <w:ilvl w:val="6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8">
    <w:name w:val="Cabeçalho 8"/>
    <w:basedOn w:val="Normal"/>
    <w:rsid w:val="005C77E9"/>
    <w:pPr>
      <w:numPr>
        <w:ilvl w:val="7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customStyle="1" w:styleId="Cabealho9">
    <w:name w:val="Cabeçalho 9"/>
    <w:basedOn w:val="Normal"/>
    <w:rsid w:val="005C77E9"/>
    <w:pPr>
      <w:numPr>
        <w:ilvl w:val="8"/>
        <w:numId w:val="7"/>
      </w:numPr>
      <w:spacing w:after="3" w:line="248" w:lineRule="auto"/>
      <w:ind w:right="1700"/>
      <w:jc w:val="both"/>
    </w:pPr>
    <w:rPr>
      <w:color w:val="000000"/>
      <w:szCs w:val="22"/>
    </w:rPr>
  </w:style>
  <w:style w:type="paragraph" w:styleId="SemEspaamento">
    <w:name w:val="No Spacing"/>
    <w:aliases w:val="PDS|Sem espaçamento"/>
    <w:link w:val="SemEspaamentoChar"/>
    <w:qFormat/>
    <w:rsid w:val="005C77E9"/>
    <w:pPr>
      <w:ind w:left="862" w:right="1700" w:hanging="10"/>
      <w:jc w:val="both"/>
    </w:pPr>
    <w:rPr>
      <w:color w:val="000000"/>
      <w:sz w:val="24"/>
      <w:szCs w:val="22"/>
    </w:rPr>
  </w:style>
  <w:style w:type="character" w:customStyle="1" w:styleId="MenoPendente1">
    <w:name w:val="Menção Pendente1"/>
    <w:uiPriority w:val="47"/>
    <w:unhideWhenUsed/>
    <w:rsid w:val="005C77E9"/>
    <w:rPr>
      <w:color w:val="605E5C"/>
      <w:shd w:val="clear" w:color="auto" w:fill="E1DFDD"/>
    </w:rPr>
  </w:style>
  <w:style w:type="paragraph" w:customStyle="1" w:styleId="Nome">
    <w:name w:val="Nome"/>
    <w:basedOn w:val="Normal"/>
    <w:rsid w:val="005C77E9"/>
    <w:pPr>
      <w:tabs>
        <w:tab w:val="center" w:pos="6096"/>
      </w:tabs>
      <w:jc w:val="both"/>
    </w:pPr>
    <w:rPr>
      <w:rFonts w:ascii="Arial" w:hAnsi="Arial"/>
      <w:szCs w:val="20"/>
    </w:rPr>
  </w:style>
  <w:style w:type="paragraph" w:customStyle="1" w:styleId="compras">
    <w:name w:val="compras"/>
    <w:rsid w:val="005C77E9"/>
    <w:pPr>
      <w:jc w:val="both"/>
    </w:pPr>
    <w:rPr>
      <w:kern w:val="24"/>
      <w:sz w:val="24"/>
    </w:rPr>
  </w:style>
  <w:style w:type="numbering" w:customStyle="1" w:styleId="Estilo2">
    <w:name w:val="Estilo2"/>
    <w:uiPriority w:val="99"/>
    <w:rsid w:val="005C77E9"/>
    <w:pPr>
      <w:numPr>
        <w:numId w:val="8"/>
      </w:numPr>
    </w:pPr>
  </w:style>
  <w:style w:type="paragraph" w:customStyle="1" w:styleId="msonormal0">
    <w:name w:val="msonormal"/>
    <w:basedOn w:val="Normal"/>
    <w:rsid w:val="005C77E9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5C77E9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Normal"/>
    <w:rsid w:val="005C77E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7">
    <w:name w:val="font7"/>
    <w:basedOn w:val="Normal"/>
    <w:rsid w:val="005C77E9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"/>
    <w:rsid w:val="005C77E9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Normal"/>
    <w:rsid w:val="005C77E9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0">
    <w:name w:val="font10"/>
    <w:basedOn w:val="Normal"/>
    <w:rsid w:val="005C77E9"/>
    <w:pPr>
      <w:spacing w:before="100" w:beforeAutospacing="1" w:after="100" w:afterAutospacing="1"/>
    </w:pPr>
    <w:rPr>
      <w:color w:val="000000"/>
      <w:sz w:val="14"/>
      <w:szCs w:val="14"/>
      <w:u w:val="single"/>
    </w:rPr>
  </w:style>
  <w:style w:type="paragraph" w:customStyle="1" w:styleId="font11">
    <w:name w:val="font11"/>
    <w:basedOn w:val="Normal"/>
    <w:rsid w:val="005C77E9"/>
    <w:pPr>
      <w:spacing w:before="100" w:beforeAutospacing="1" w:after="100" w:afterAutospacing="1"/>
    </w:pPr>
  </w:style>
  <w:style w:type="paragraph" w:customStyle="1" w:styleId="xl67">
    <w:name w:val="xl67"/>
    <w:basedOn w:val="Normal"/>
    <w:rsid w:val="005C77E9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70">
    <w:name w:val="xl70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u w:val="single"/>
    </w:rPr>
  </w:style>
  <w:style w:type="paragraph" w:customStyle="1" w:styleId="xl73">
    <w:name w:val="xl73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5">
    <w:name w:val="xl75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6">
    <w:name w:val="xl76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u w:val="single"/>
    </w:rPr>
  </w:style>
  <w:style w:type="paragraph" w:customStyle="1" w:styleId="xl77">
    <w:name w:val="xl77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u w:val="single"/>
    </w:rPr>
  </w:style>
  <w:style w:type="paragraph" w:customStyle="1" w:styleId="xl78">
    <w:name w:val="xl78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81">
    <w:name w:val="xl81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u w:val="single"/>
    </w:rPr>
  </w:style>
  <w:style w:type="paragraph" w:customStyle="1" w:styleId="xl82">
    <w:name w:val="xl82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</w:rPr>
  </w:style>
  <w:style w:type="paragraph" w:customStyle="1" w:styleId="xl83">
    <w:name w:val="xl83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14"/>
      <w:szCs w:val="14"/>
    </w:rPr>
  </w:style>
  <w:style w:type="paragraph" w:customStyle="1" w:styleId="xl84">
    <w:name w:val="xl84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color w:val="000000"/>
      <w:sz w:val="14"/>
      <w:szCs w:val="14"/>
      <w:u w:val="single"/>
    </w:rPr>
  </w:style>
  <w:style w:type="paragraph" w:customStyle="1" w:styleId="xl85">
    <w:name w:val="xl85"/>
    <w:basedOn w:val="Normal"/>
    <w:rsid w:val="005C77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4"/>
      <w:szCs w:val="14"/>
    </w:rPr>
  </w:style>
  <w:style w:type="character" w:customStyle="1" w:styleId="Legendadafigura">
    <w:name w:val="Legenda da figura_"/>
    <w:link w:val="Legendadafigura0"/>
    <w:rsid w:val="005C77E9"/>
    <w:rPr>
      <w:rFonts w:ascii="Arial" w:eastAsia="Arial" w:hAnsi="Arial" w:cs="Arial"/>
      <w:b/>
      <w:bCs/>
      <w:color w:val="989898"/>
      <w:sz w:val="8"/>
      <w:szCs w:val="8"/>
      <w:shd w:val="clear" w:color="auto" w:fill="FFFFFF"/>
    </w:rPr>
  </w:style>
  <w:style w:type="character" w:customStyle="1" w:styleId="Ttulo21">
    <w:name w:val="Título #2_"/>
    <w:link w:val="Ttulo22"/>
    <w:rsid w:val="005C77E9"/>
    <w:rPr>
      <w:b/>
      <w:bCs/>
      <w:color w:val="EBEBEB"/>
      <w:shd w:val="clear" w:color="auto" w:fill="FFFFFF"/>
    </w:rPr>
  </w:style>
  <w:style w:type="character" w:customStyle="1" w:styleId="Legendadatabela">
    <w:name w:val="Legenda da tabela_"/>
    <w:link w:val="Legendadatabela0"/>
    <w:rsid w:val="005C77E9"/>
    <w:rPr>
      <w:rFonts w:ascii="Arial" w:eastAsia="Arial" w:hAnsi="Arial" w:cs="Arial"/>
      <w:b/>
      <w:bCs/>
      <w:color w:val="989898"/>
      <w:sz w:val="10"/>
      <w:szCs w:val="10"/>
      <w:shd w:val="clear" w:color="auto" w:fill="FFFFFF"/>
    </w:rPr>
  </w:style>
  <w:style w:type="paragraph" w:customStyle="1" w:styleId="Legendadafigura0">
    <w:name w:val="Legenda da figura"/>
    <w:basedOn w:val="Normal"/>
    <w:link w:val="Legendadafigura"/>
    <w:rsid w:val="005C77E9"/>
    <w:pPr>
      <w:widowControl w:val="0"/>
      <w:shd w:val="clear" w:color="auto" w:fill="FFFFFF"/>
    </w:pPr>
    <w:rPr>
      <w:rFonts w:ascii="Arial" w:eastAsia="Arial" w:hAnsi="Arial" w:cs="Arial"/>
      <w:b/>
      <w:bCs/>
      <w:color w:val="989898"/>
      <w:sz w:val="8"/>
      <w:szCs w:val="8"/>
    </w:rPr>
  </w:style>
  <w:style w:type="paragraph" w:customStyle="1" w:styleId="Ttulo22">
    <w:name w:val="Título #2"/>
    <w:basedOn w:val="Normal"/>
    <w:link w:val="Ttulo21"/>
    <w:rsid w:val="005C77E9"/>
    <w:pPr>
      <w:widowControl w:val="0"/>
      <w:shd w:val="clear" w:color="auto" w:fill="FFFFFF"/>
      <w:spacing w:after="320"/>
      <w:outlineLvl w:val="1"/>
    </w:pPr>
    <w:rPr>
      <w:b/>
      <w:bCs/>
      <w:color w:val="EBEBEB"/>
      <w:sz w:val="20"/>
      <w:szCs w:val="20"/>
    </w:rPr>
  </w:style>
  <w:style w:type="paragraph" w:customStyle="1" w:styleId="Legendadatabela0">
    <w:name w:val="Legenda da tabela"/>
    <w:basedOn w:val="Normal"/>
    <w:link w:val="Legendadatabela"/>
    <w:rsid w:val="005C77E9"/>
    <w:pPr>
      <w:widowControl w:val="0"/>
      <w:shd w:val="clear" w:color="auto" w:fill="FFFFFF"/>
    </w:pPr>
    <w:rPr>
      <w:rFonts w:ascii="Arial" w:eastAsia="Arial" w:hAnsi="Arial" w:cs="Arial"/>
      <w:b/>
      <w:bCs/>
      <w:color w:val="989898"/>
      <w:sz w:val="10"/>
      <w:szCs w:val="10"/>
    </w:rPr>
  </w:style>
  <w:style w:type="paragraph" w:customStyle="1" w:styleId="paragraph">
    <w:name w:val="paragraph"/>
    <w:basedOn w:val="Normal"/>
    <w:rsid w:val="005C77E9"/>
    <w:pPr>
      <w:spacing w:before="100" w:beforeAutospacing="1" w:after="100" w:afterAutospacing="1"/>
    </w:pPr>
  </w:style>
  <w:style w:type="character" w:customStyle="1" w:styleId="eop">
    <w:name w:val="eop"/>
    <w:rsid w:val="005C77E9"/>
  </w:style>
  <w:style w:type="character" w:customStyle="1" w:styleId="spellingerror">
    <w:name w:val="spellingerror"/>
    <w:rsid w:val="005C77E9"/>
  </w:style>
  <w:style w:type="character" w:customStyle="1" w:styleId="contextualspellingandgrammarerror">
    <w:name w:val="contextualspellingandgrammarerror"/>
    <w:rsid w:val="005C77E9"/>
  </w:style>
  <w:style w:type="character" w:styleId="nfase">
    <w:name w:val="Emphasis"/>
    <w:uiPriority w:val="20"/>
    <w:qFormat/>
    <w:rsid w:val="00F85EC8"/>
    <w:rPr>
      <w:i/>
      <w:iCs/>
    </w:rPr>
  </w:style>
  <w:style w:type="character" w:customStyle="1" w:styleId="Ttulo11">
    <w:name w:val="Título #1_"/>
    <w:link w:val="Ttulo12"/>
    <w:rsid w:val="00F85EC8"/>
    <w:rPr>
      <w:b/>
      <w:bCs/>
      <w:shd w:val="clear" w:color="auto" w:fill="FFFFFF"/>
    </w:rPr>
  </w:style>
  <w:style w:type="paragraph" w:customStyle="1" w:styleId="Ttulo12">
    <w:name w:val="Título #1"/>
    <w:basedOn w:val="Normal"/>
    <w:link w:val="Ttulo11"/>
    <w:rsid w:val="00F85EC8"/>
    <w:pPr>
      <w:widowControl w:val="0"/>
      <w:shd w:val="clear" w:color="auto" w:fill="FFFFFF"/>
      <w:spacing w:after="180"/>
      <w:ind w:firstLine="260"/>
      <w:outlineLvl w:val="0"/>
    </w:pPr>
    <w:rPr>
      <w:b/>
      <w:bCs/>
      <w:sz w:val="20"/>
      <w:szCs w:val="20"/>
    </w:rPr>
  </w:style>
  <w:style w:type="table" w:customStyle="1" w:styleId="TableNormal">
    <w:name w:val="Table Normal"/>
    <w:uiPriority w:val="2"/>
    <w:unhideWhenUsed/>
    <w:qFormat/>
    <w:rsid w:val="00F85EC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85EC8"/>
    <w:pPr>
      <w:widowControl w:val="0"/>
      <w:autoSpaceDE w:val="0"/>
      <w:autoSpaceDN w:val="0"/>
    </w:pPr>
    <w:rPr>
      <w:sz w:val="22"/>
      <w:szCs w:val="22"/>
      <w:lang w:val="pt-PT" w:eastAsia="pt-PT" w:bidi="pt-PT"/>
    </w:rPr>
  </w:style>
  <w:style w:type="paragraph" w:customStyle="1" w:styleId="identifica">
    <w:name w:val="identifica"/>
    <w:basedOn w:val="Normal"/>
    <w:rsid w:val="00F85EC8"/>
    <w:pPr>
      <w:spacing w:before="100" w:beforeAutospacing="1" w:after="100" w:afterAutospacing="1"/>
    </w:pPr>
  </w:style>
  <w:style w:type="paragraph" w:customStyle="1" w:styleId="Corpodetexto23">
    <w:name w:val="Corpo de texto 23"/>
    <w:basedOn w:val="Normal"/>
    <w:rsid w:val="00A80B3E"/>
    <w:pPr>
      <w:widowControl w:val="0"/>
      <w:spacing w:line="360" w:lineRule="auto"/>
      <w:jc w:val="both"/>
    </w:pPr>
    <w:rPr>
      <w:rFonts w:ascii="Arial" w:hAnsi="Arial"/>
      <w:sz w:val="20"/>
      <w:szCs w:val="20"/>
    </w:rPr>
  </w:style>
  <w:style w:type="character" w:styleId="RefernciaIntensa">
    <w:name w:val="Intense Reference"/>
    <w:uiPriority w:val="32"/>
    <w:qFormat/>
    <w:rsid w:val="00A80B3E"/>
    <w:rPr>
      <w:smallCaps/>
      <w:spacing w:val="5"/>
      <w:u w:val="single"/>
    </w:rPr>
  </w:style>
  <w:style w:type="character" w:customStyle="1" w:styleId="MenoPendente2">
    <w:name w:val="Menção Pendente2"/>
    <w:uiPriority w:val="47"/>
    <w:unhideWhenUsed/>
    <w:rsid w:val="00A80B3E"/>
    <w:rPr>
      <w:color w:val="808080"/>
      <w:shd w:val="clear" w:color="auto" w:fill="E6E6E6"/>
    </w:rPr>
  </w:style>
  <w:style w:type="paragraph" w:customStyle="1" w:styleId="Nivel1">
    <w:name w:val="Nivel1"/>
    <w:basedOn w:val="Ttulo1"/>
    <w:next w:val="Standard"/>
    <w:qFormat/>
    <w:rsid w:val="00A80B3E"/>
    <w:pPr>
      <w:keepLines/>
      <w:numPr>
        <w:numId w:val="0"/>
      </w:numPr>
      <w:tabs>
        <w:tab w:val="left" w:pos="2625"/>
      </w:tabs>
      <w:suppressAutoHyphens/>
      <w:overflowPunct/>
      <w:autoSpaceDE/>
      <w:autoSpaceDN w:val="0"/>
      <w:spacing w:before="480" w:after="120" w:line="276" w:lineRule="auto"/>
      <w:ind w:left="357" w:hanging="357"/>
      <w:jc w:val="both"/>
    </w:pPr>
    <w:rPr>
      <w:rFonts w:eastAsia="Arial" w:cs="Times New Roman"/>
      <w:color w:val="00000A"/>
      <w:kern w:val="3"/>
      <w:sz w:val="20"/>
      <w:lang w:val="x-none"/>
    </w:rPr>
  </w:style>
  <w:style w:type="numbering" w:customStyle="1" w:styleId="WWNum1">
    <w:name w:val="WWNum1"/>
    <w:basedOn w:val="Semlista"/>
    <w:rsid w:val="00A80B3E"/>
    <w:pPr>
      <w:numPr>
        <w:numId w:val="9"/>
      </w:numPr>
    </w:pPr>
  </w:style>
  <w:style w:type="paragraph" w:customStyle="1" w:styleId="N1">
    <w:name w:val="N1"/>
    <w:basedOn w:val="Normal"/>
    <w:link w:val="N1Char"/>
    <w:autoRedefine/>
    <w:qFormat/>
    <w:rsid w:val="00A80B3E"/>
    <w:pPr>
      <w:numPr>
        <w:numId w:val="10"/>
      </w:numPr>
      <w:spacing w:before="240" w:after="240"/>
      <w:contextualSpacing/>
      <w:jc w:val="both"/>
    </w:pPr>
    <w:rPr>
      <w:b/>
      <w:color w:val="000000"/>
      <w:lang w:val="x-none" w:eastAsia="x-none"/>
    </w:rPr>
  </w:style>
  <w:style w:type="character" w:customStyle="1" w:styleId="N1Char">
    <w:name w:val="N1 Char"/>
    <w:link w:val="N1"/>
    <w:rsid w:val="00A80B3E"/>
    <w:rPr>
      <w:b/>
      <w:color w:val="000000"/>
      <w:sz w:val="24"/>
      <w:szCs w:val="24"/>
      <w:lang w:val="x-none" w:eastAsia="x-none"/>
    </w:rPr>
  </w:style>
  <w:style w:type="paragraph" w:customStyle="1" w:styleId="N2">
    <w:name w:val="N2"/>
    <w:basedOn w:val="Normal"/>
    <w:link w:val="N2Char"/>
    <w:qFormat/>
    <w:rsid w:val="00A80B3E"/>
    <w:pPr>
      <w:numPr>
        <w:ilvl w:val="1"/>
        <w:numId w:val="10"/>
      </w:numPr>
      <w:spacing w:after="200"/>
      <w:contextualSpacing/>
      <w:jc w:val="both"/>
    </w:pPr>
    <w:rPr>
      <w:color w:val="000000"/>
      <w:lang w:val="x-none" w:eastAsia="x-none"/>
    </w:rPr>
  </w:style>
  <w:style w:type="character" w:customStyle="1" w:styleId="N2Char">
    <w:name w:val="N2 Char"/>
    <w:link w:val="N2"/>
    <w:rsid w:val="00A80B3E"/>
    <w:rPr>
      <w:color w:val="000000"/>
      <w:sz w:val="24"/>
      <w:szCs w:val="24"/>
      <w:lang w:val="x-none" w:eastAsia="x-none"/>
    </w:rPr>
  </w:style>
  <w:style w:type="paragraph" w:customStyle="1" w:styleId="B1">
    <w:name w:val="B1"/>
    <w:basedOn w:val="Normal"/>
    <w:link w:val="B1Char"/>
    <w:autoRedefine/>
    <w:qFormat/>
    <w:rsid w:val="00A80B3E"/>
    <w:pPr>
      <w:numPr>
        <w:numId w:val="11"/>
      </w:numPr>
      <w:ind w:left="0" w:firstLine="0"/>
      <w:contextualSpacing/>
      <w:jc w:val="both"/>
      <w:textAlignment w:val="baseline"/>
    </w:pPr>
    <w:rPr>
      <w:color w:val="000000"/>
      <w:lang w:val="x-none" w:eastAsia="x-none"/>
    </w:rPr>
  </w:style>
  <w:style w:type="character" w:customStyle="1" w:styleId="B1Char">
    <w:name w:val="B1 Char"/>
    <w:link w:val="B1"/>
    <w:rsid w:val="00A80B3E"/>
    <w:rPr>
      <w:color w:val="000000"/>
      <w:sz w:val="24"/>
      <w:szCs w:val="24"/>
      <w:lang w:val="x-none" w:eastAsia="x-none"/>
    </w:rPr>
  </w:style>
  <w:style w:type="paragraph" w:styleId="Sumrio6">
    <w:name w:val="toc 6"/>
    <w:basedOn w:val="Normal"/>
    <w:next w:val="Normal"/>
    <w:autoRedefine/>
    <w:uiPriority w:val="39"/>
    <w:unhideWhenUsed/>
    <w:rsid w:val="00A80B3E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A80B3E"/>
    <w:pPr>
      <w:spacing w:after="100" w:line="276" w:lineRule="auto"/>
      <w:ind w:left="440"/>
    </w:pPr>
    <w:rPr>
      <w:rFonts w:eastAsia="Calibri" w:cs="Calibri"/>
      <w:color w:val="000000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A80B3E"/>
    <w:pPr>
      <w:spacing w:after="100" w:line="276" w:lineRule="auto"/>
      <w:ind w:left="660"/>
    </w:pPr>
    <w:rPr>
      <w:rFonts w:eastAsia="Calibri" w:cs="Calibri"/>
      <w:color w:val="000000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A80B3E"/>
    <w:pPr>
      <w:spacing w:after="100" w:line="276" w:lineRule="auto"/>
      <w:ind w:left="880"/>
    </w:pPr>
    <w:rPr>
      <w:rFonts w:eastAsia="Calibri" w:cs="Calibri"/>
      <w:color w:val="000000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A80B3E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A80B3E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A80B3E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N3">
    <w:name w:val="N3"/>
    <w:basedOn w:val="N2"/>
    <w:link w:val="N3Char"/>
    <w:qFormat/>
    <w:rsid w:val="00A80B3E"/>
    <w:pPr>
      <w:numPr>
        <w:ilvl w:val="2"/>
      </w:numPr>
    </w:pPr>
  </w:style>
  <w:style w:type="character" w:customStyle="1" w:styleId="N3Char">
    <w:name w:val="N3 Char"/>
    <w:link w:val="N3"/>
    <w:rsid w:val="00A80B3E"/>
    <w:rPr>
      <w:color w:val="000000"/>
      <w:sz w:val="24"/>
      <w:szCs w:val="24"/>
      <w:lang w:val="x-none" w:eastAsia="x-none"/>
    </w:rPr>
  </w:style>
  <w:style w:type="paragraph" w:customStyle="1" w:styleId="N4">
    <w:name w:val="N4"/>
    <w:basedOn w:val="N3"/>
    <w:link w:val="N4Char"/>
    <w:qFormat/>
    <w:rsid w:val="00A80B3E"/>
    <w:pPr>
      <w:numPr>
        <w:ilvl w:val="3"/>
      </w:numPr>
    </w:pPr>
  </w:style>
  <w:style w:type="character" w:customStyle="1" w:styleId="N4Char">
    <w:name w:val="N4 Char"/>
    <w:link w:val="N4"/>
    <w:rsid w:val="00A80B3E"/>
    <w:rPr>
      <w:color w:val="000000"/>
      <w:sz w:val="24"/>
      <w:szCs w:val="24"/>
      <w:lang w:val="x-none" w:eastAsia="x-none"/>
    </w:rPr>
  </w:style>
  <w:style w:type="character" w:styleId="Refdecomentrio">
    <w:name w:val="annotation reference"/>
    <w:uiPriority w:val="99"/>
    <w:semiHidden/>
    <w:unhideWhenUsed/>
    <w:rsid w:val="00A80B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80B3E"/>
    <w:pPr>
      <w:suppressAutoHyphens/>
    </w:pPr>
    <w:rPr>
      <w:sz w:val="20"/>
      <w:szCs w:val="20"/>
      <w:lang w:val="x-none" w:eastAsia="zh-CN"/>
    </w:rPr>
  </w:style>
  <w:style w:type="character" w:customStyle="1" w:styleId="TextodecomentrioChar">
    <w:name w:val="Texto de comentário Char"/>
    <w:link w:val="Textodecomentrio"/>
    <w:uiPriority w:val="99"/>
    <w:rsid w:val="00A80B3E"/>
    <w:rPr>
      <w:lang w:val="x-none"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80B3E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80B3E"/>
    <w:rPr>
      <w:b/>
      <w:bCs/>
      <w:lang w:val="x-none" w:eastAsia="zh-CN"/>
    </w:rPr>
  </w:style>
  <w:style w:type="paragraph" w:customStyle="1" w:styleId="textonormal">
    <w:name w:val="texto_normal"/>
    <w:basedOn w:val="Normal"/>
    <w:rsid w:val="00A80B3E"/>
    <w:pPr>
      <w:spacing w:before="100" w:beforeAutospacing="1" w:after="100" w:afterAutospacing="1"/>
    </w:pPr>
  </w:style>
  <w:style w:type="paragraph" w:customStyle="1" w:styleId="justificadoportal">
    <w:name w:val="justificadoportal"/>
    <w:basedOn w:val="Normal"/>
    <w:rsid w:val="00A80B3E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semiHidden/>
    <w:rsid w:val="00A80B3E"/>
    <w:pPr>
      <w:spacing w:line="260" w:lineRule="exact"/>
      <w:ind w:firstLine="1418"/>
      <w:jc w:val="both"/>
    </w:pPr>
    <w:rPr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semiHidden/>
    <w:rsid w:val="00A80B3E"/>
    <w:rPr>
      <w:sz w:val="24"/>
      <w:lang w:val="x-none" w:eastAsia="x-none"/>
    </w:rPr>
  </w:style>
  <w:style w:type="paragraph" w:styleId="Recuodecorpodetexto2">
    <w:name w:val="Body Text Indent 2"/>
    <w:basedOn w:val="Normal"/>
    <w:link w:val="Recuodecorpodetexto2Char"/>
    <w:uiPriority w:val="99"/>
    <w:semiHidden/>
    <w:rsid w:val="00A80B3E"/>
    <w:pPr>
      <w:spacing w:after="240"/>
      <w:ind w:firstLine="709"/>
      <w:jc w:val="both"/>
    </w:pPr>
    <w:rPr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semiHidden/>
    <w:rsid w:val="00A80B3E"/>
    <w:rPr>
      <w:sz w:val="24"/>
      <w:lang w:val="x-none" w:eastAsia="x-none"/>
    </w:rPr>
  </w:style>
  <w:style w:type="paragraph" w:styleId="TextosemFormatao">
    <w:name w:val="Plain Text"/>
    <w:basedOn w:val="Normal"/>
    <w:link w:val="TextosemFormataoChar"/>
    <w:rsid w:val="00A80B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A80B3E"/>
    <w:rPr>
      <w:rFonts w:ascii="Courier New" w:hAnsi="Courier New"/>
      <w:lang w:val="x-none" w:eastAsia="x-none"/>
    </w:rPr>
  </w:style>
  <w:style w:type="paragraph" w:customStyle="1" w:styleId="Estilo7">
    <w:name w:val="Estilo7"/>
    <w:basedOn w:val="Normal"/>
    <w:rsid w:val="00A80B3E"/>
    <w:pPr>
      <w:ind w:left="1134"/>
      <w:jc w:val="both"/>
    </w:pPr>
    <w:rPr>
      <w:szCs w:val="20"/>
    </w:rPr>
  </w:style>
  <w:style w:type="paragraph" w:customStyle="1" w:styleId="Recuodecorpodetexto31">
    <w:name w:val="Recuo de corpo de texto 31"/>
    <w:basedOn w:val="Normal"/>
    <w:rsid w:val="00A80B3E"/>
    <w:pPr>
      <w:widowControl w:val="0"/>
      <w:tabs>
        <w:tab w:val="left" w:pos="-2410"/>
      </w:tabs>
      <w:ind w:left="1843" w:hanging="709"/>
      <w:jc w:val="both"/>
    </w:pPr>
    <w:rPr>
      <w:sz w:val="22"/>
      <w:szCs w:val="20"/>
    </w:rPr>
  </w:style>
  <w:style w:type="paragraph" w:customStyle="1" w:styleId="n10">
    <w:name w:val="n1"/>
    <w:basedOn w:val="Normal"/>
    <w:rsid w:val="00A80B3E"/>
    <w:pPr>
      <w:tabs>
        <w:tab w:val="left" w:pos="1134"/>
      </w:tabs>
      <w:spacing w:before="240"/>
      <w:jc w:val="both"/>
    </w:pPr>
    <w:rPr>
      <w:rFonts w:ascii="Arial" w:hAnsi="Arial"/>
      <w:sz w:val="20"/>
      <w:szCs w:val="20"/>
    </w:rPr>
  </w:style>
  <w:style w:type="paragraph" w:customStyle="1" w:styleId="Estilo3">
    <w:name w:val="Estilo3"/>
    <w:basedOn w:val="Normal"/>
    <w:rsid w:val="00A80B3E"/>
    <w:pPr>
      <w:ind w:left="3118" w:hanging="425"/>
      <w:jc w:val="both"/>
    </w:pPr>
  </w:style>
  <w:style w:type="paragraph" w:customStyle="1" w:styleId="Corpodetexto1">
    <w:name w:val="Corpo de texto1"/>
    <w:rsid w:val="00A80B3E"/>
    <w:rPr>
      <w:rFonts w:ascii="CG Times" w:hAnsi="CG Times"/>
      <w:color w:val="000000"/>
      <w:sz w:val="24"/>
      <w:lang w:val="en-US"/>
    </w:rPr>
  </w:style>
  <w:style w:type="paragraph" w:customStyle="1" w:styleId="Textoembloco1">
    <w:name w:val="Texto em bloco1"/>
    <w:basedOn w:val="Normal"/>
    <w:rsid w:val="00A80B3E"/>
    <w:pPr>
      <w:tabs>
        <w:tab w:val="left" w:pos="1134"/>
      </w:tabs>
      <w:ind w:left="1843" w:right="2" w:hanging="709"/>
      <w:jc w:val="both"/>
    </w:pPr>
    <w:rPr>
      <w:sz w:val="22"/>
      <w:szCs w:val="20"/>
    </w:rPr>
  </w:style>
  <w:style w:type="paragraph" w:customStyle="1" w:styleId="Estilo6">
    <w:name w:val="Estilo6"/>
    <w:basedOn w:val="Normal"/>
    <w:rsid w:val="00A80B3E"/>
    <w:pPr>
      <w:tabs>
        <w:tab w:val="left" w:leader="dot" w:pos="9356"/>
      </w:tabs>
      <w:ind w:left="1134"/>
      <w:jc w:val="both"/>
    </w:pPr>
    <w:rPr>
      <w:snapToGrid w:val="0"/>
      <w:szCs w:val="20"/>
    </w:rPr>
  </w:style>
  <w:style w:type="paragraph" w:styleId="Lista2">
    <w:name w:val="List 2"/>
    <w:basedOn w:val="Normal"/>
    <w:semiHidden/>
    <w:rsid w:val="00A80B3E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semiHidden/>
    <w:rsid w:val="00A80B3E"/>
    <w:pPr>
      <w:ind w:left="849" w:hanging="283"/>
    </w:pPr>
    <w:rPr>
      <w:sz w:val="20"/>
      <w:szCs w:val="20"/>
    </w:rPr>
  </w:style>
  <w:style w:type="paragraph" w:styleId="Lista4">
    <w:name w:val="List 4"/>
    <w:basedOn w:val="Normal"/>
    <w:semiHidden/>
    <w:rsid w:val="00A80B3E"/>
    <w:pPr>
      <w:ind w:left="1132" w:hanging="283"/>
    </w:pPr>
    <w:rPr>
      <w:sz w:val="20"/>
      <w:szCs w:val="20"/>
    </w:rPr>
  </w:style>
  <w:style w:type="paragraph" w:styleId="Lista5">
    <w:name w:val="List 5"/>
    <w:basedOn w:val="Normal"/>
    <w:semiHidden/>
    <w:rsid w:val="00A80B3E"/>
    <w:pPr>
      <w:ind w:left="1415" w:hanging="283"/>
    </w:pPr>
    <w:rPr>
      <w:sz w:val="20"/>
      <w:szCs w:val="20"/>
    </w:rPr>
  </w:style>
  <w:style w:type="paragraph" w:styleId="Listadecontinuao">
    <w:name w:val="List Continue"/>
    <w:basedOn w:val="Normal"/>
    <w:semiHidden/>
    <w:rsid w:val="00A80B3E"/>
    <w:pPr>
      <w:spacing w:after="120"/>
      <w:ind w:left="283"/>
    </w:pPr>
    <w:rPr>
      <w:sz w:val="20"/>
      <w:szCs w:val="20"/>
    </w:rPr>
  </w:style>
  <w:style w:type="paragraph" w:customStyle="1" w:styleId="ALINHAMENTOADIREITA">
    <w:name w:val="ALINHAMENTO A DIREITA"/>
    <w:rsid w:val="00A80B3E"/>
    <w:pPr>
      <w:spacing w:line="-312" w:lineRule="auto"/>
      <w:ind w:left="2835"/>
      <w:jc w:val="both"/>
    </w:pPr>
    <w:rPr>
      <w:rFonts w:ascii="Courier" w:hAnsi="Courier"/>
      <w:sz w:val="24"/>
    </w:rPr>
  </w:style>
  <w:style w:type="paragraph" w:customStyle="1" w:styleId="ALINHAMENTOAESQUERDA">
    <w:name w:val="ALINHAMENTO A ESQUERDA"/>
    <w:rsid w:val="00A80B3E"/>
    <w:pPr>
      <w:spacing w:line="312" w:lineRule="exact"/>
    </w:pPr>
    <w:rPr>
      <w:rFonts w:ascii="Courier" w:hAnsi="Courier"/>
      <w:sz w:val="24"/>
    </w:rPr>
  </w:style>
  <w:style w:type="paragraph" w:customStyle="1" w:styleId="textocorresp">
    <w:name w:val="textocorresp"/>
    <w:basedOn w:val="Normal"/>
    <w:rsid w:val="00A80B3E"/>
    <w:pPr>
      <w:jc w:val="both"/>
    </w:pPr>
    <w:rPr>
      <w:rFonts w:ascii="Book Antiqua" w:hAnsi="Book Antiqua"/>
      <w:szCs w:val="20"/>
    </w:rPr>
  </w:style>
  <w:style w:type="paragraph" w:styleId="Textoembloco">
    <w:name w:val="Block Text"/>
    <w:basedOn w:val="Normal"/>
    <w:rsid w:val="00A80B3E"/>
    <w:pPr>
      <w:widowControl w:val="0"/>
      <w:tabs>
        <w:tab w:val="left" w:pos="-844"/>
        <w:tab w:val="left" w:pos="-348"/>
        <w:tab w:val="left" w:pos="567"/>
        <w:tab w:val="left" w:pos="1134"/>
        <w:tab w:val="left" w:pos="1776"/>
        <w:tab w:val="left" w:pos="2484"/>
        <w:tab w:val="left" w:pos="3192"/>
        <w:tab w:val="left" w:pos="3900"/>
        <w:tab w:val="left" w:pos="4608"/>
        <w:tab w:val="left" w:pos="5316"/>
        <w:tab w:val="left" w:pos="6024"/>
        <w:tab w:val="left" w:pos="6732"/>
        <w:tab w:val="left" w:pos="7440"/>
        <w:tab w:val="left" w:pos="8148"/>
        <w:tab w:val="left" w:pos="8856"/>
        <w:tab w:val="left" w:pos="9564"/>
      </w:tabs>
      <w:ind w:left="1843" w:right="2" w:hanging="1843"/>
      <w:jc w:val="both"/>
    </w:pPr>
    <w:rPr>
      <w:szCs w:val="20"/>
    </w:rPr>
  </w:style>
  <w:style w:type="paragraph" w:styleId="Textodenotaderodap">
    <w:name w:val="footnote text"/>
    <w:basedOn w:val="Normal"/>
    <w:link w:val="TextodenotaderodapChar"/>
    <w:rsid w:val="00A80B3E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A80B3E"/>
  </w:style>
  <w:style w:type="paragraph" w:customStyle="1" w:styleId="Corpodetexto211">
    <w:name w:val="Corpo de texto 211"/>
    <w:basedOn w:val="Normal"/>
    <w:rsid w:val="00A80B3E"/>
    <w:pPr>
      <w:suppressAutoHyphens/>
      <w:jc w:val="both"/>
    </w:pPr>
    <w:rPr>
      <w:rFonts w:ascii="Bookman Old Style" w:hAnsi="Bookman Old Style"/>
      <w:szCs w:val="20"/>
      <w:lang w:eastAsia="ar-SA"/>
    </w:rPr>
  </w:style>
  <w:style w:type="paragraph" w:customStyle="1" w:styleId="A321065">
    <w:name w:val="_A321065"/>
    <w:basedOn w:val="Normal"/>
    <w:rsid w:val="00A80B3E"/>
    <w:pPr>
      <w:ind w:left="1296" w:right="1440" w:firstLine="4464"/>
      <w:jc w:val="both"/>
    </w:pPr>
    <w:rPr>
      <w:rFonts w:ascii="Tms Rmn" w:hAnsi="Tms Rmn"/>
      <w:szCs w:val="20"/>
    </w:rPr>
  </w:style>
  <w:style w:type="paragraph" w:customStyle="1" w:styleId="Corpodeeditalpadro">
    <w:name w:val="Corpo de edital padrão"/>
    <w:basedOn w:val="Normal"/>
    <w:rsid w:val="00A80B3E"/>
    <w:pPr>
      <w:tabs>
        <w:tab w:val="left" w:pos="850"/>
      </w:tabs>
      <w:suppressAutoHyphens/>
      <w:spacing w:before="85" w:after="113" w:line="100" w:lineRule="atLeast"/>
      <w:jc w:val="both"/>
    </w:pPr>
    <w:rPr>
      <w:rFonts w:ascii="Arial" w:hAnsi="Arial" w:cs="Arial"/>
      <w:sz w:val="22"/>
      <w:szCs w:val="22"/>
      <w:lang w:eastAsia="ar-SA"/>
    </w:rPr>
  </w:style>
  <w:style w:type="character" w:customStyle="1" w:styleId="tex3">
    <w:name w:val="tex3"/>
    <w:rsid w:val="00A80B3E"/>
  </w:style>
  <w:style w:type="paragraph" w:customStyle="1" w:styleId="Textorecuadonumerado">
    <w:name w:val="Texto recuado numerado"/>
    <w:basedOn w:val="Normal"/>
    <w:rsid w:val="00A80B3E"/>
    <w:pPr>
      <w:tabs>
        <w:tab w:val="left" w:pos="850"/>
      </w:tabs>
      <w:suppressAutoHyphens/>
      <w:spacing w:before="85" w:after="113" w:line="100" w:lineRule="atLeast"/>
      <w:ind w:left="737"/>
      <w:jc w:val="both"/>
    </w:pPr>
    <w:rPr>
      <w:rFonts w:ascii="Arial" w:hAnsi="Arial" w:cs="Arial"/>
      <w:sz w:val="22"/>
      <w:szCs w:val="22"/>
      <w:lang w:eastAsia="ar-SA"/>
    </w:rPr>
  </w:style>
  <w:style w:type="paragraph" w:styleId="Reviso">
    <w:name w:val="Revision"/>
    <w:hidden/>
    <w:uiPriority w:val="99"/>
    <w:semiHidden/>
    <w:rsid w:val="00A80B3E"/>
  </w:style>
  <w:style w:type="paragraph" w:customStyle="1" w:styleId="Standarduser">
    <w:name w:val="Standard (user)"/>
    <w:rsid w:val="00A80B3E"/>
    <w:pPr>
      <w:widowControl w:val="0"/>
      <w:suppressAutoHyphens/>
      <w:autoSpaceDN w:val="0"/>
      <w:textAlignment w:val="baseline"/>
    </w:pPr>
    <w:rPr>
      <w:rFonts w:eastAsia="SimSun, 宋体"/>
      <w:kern w:val="3"/>
      <w:sz w:val="24"/>
      <w:szCs w:val="24"/>
      <w:lang w:bidi="hi-IN"/>
    </w:rPr>
  </w:style>
  <w:style w:type="numbering" w:customStyle="1" w:styleId="WW8Num92">
    <w:name w:val="WW8Num92"/>
    <w:basedOn w:val="Semlista"/>
    <w:rsid w:val="00A80B3E"/>
    <w:pPr>
      <w:numPr>
        <w:numId w:val="12"/>
      </w:numPr>
    </w:pPr>
  </w:style>
  <w:style w:type="paragraph" w:customStyle="1" w:styleId="texto">
    <w:name w:val="texto"/>
    <w:rsid w:val="00A80B3E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autoSpaceDN w:val="0"/>
      <w:spacing w:line="240" w:lineRule="atLeast"/>
      <w:ind w:left="170" w:hanging="170"/>
      <w:jc w:val="both"/>
      <w:textAlignment w:val="baseline"/>
    </w:pPr>
    <w:rPr>
      <w:rFonts w:eastAsia="Arial"/>
      <w:kern w:val="3"/>
      <w:lang w:eastAsia="zh-CN"/>
    </w:rPr>
  </w:style>
  <w:style w:type="paragraph" w:customStyle="1" w:styleId="Ttulo31">
    <w:name w:val="Título 31"/>
    <w:basedOn w:val="Standard"/>
    <w:next w:val="Standard"/>
    <w:rsid w:val="00A80B3E"/>
    <w:pPr>
      <w:keepNext/>
      <w:autoSpaceDN w:val="0"/>
      <w:spacing w:line="213" w:lineRule="exact"/>
      <w:outlineLvl w:val="2"/>
    </w:pPr>
    <w:rPr>
      <w:rFonts w:ascii="Arial" w:hAnsi="Arial" w:cs="Arial"/>
      <w:b/>
      <w:color w:val="000000"/>
      <w:kern w:val="3"/>
    </w:rPr>
  </w:style>
  <w:style w:type="paragraph" w:customStyle="1" w:styleId="Cabealho10">
    <w:name w:val="Cabeçalho1"/>
    <w:basedOn w:val="Standard"/>
    <w:rsid w:val="00A80B3E"/>
    <w:pPr>
      <w:tabs>
        <w:tab w:val="center" w:pos="4419"/>
        <w:tab w:val="right" w:pos="8838"/>
      </w:tabs>
      <w:autoSpaceDN w:val="0"/>
    </w:pPr>
    <w:rPr>
      <w:kern w:val="3"/>
    </w:rPr>
  </w:style>
  <w:style w:type="paragraph" w:customStyle="1" w:styleId="Ttulodendiceremissivo1">
    <w:name w:val="Título de índice remissivo1"/>
    <w:basedOn w:val="Standard"/>
    <w:next w:val="Remissivo11"/>
    <w:rsid w:val="00A80B3E"/>
    <w:pPr>
      <w:autoSpaceDN w:val="0"/>
    </w:pPr>
    <w:rPr>
      <w:kern w:val="3"/>
    </w:rPr>
  </w:style>
  <w:style w:type="paragraph" w:customStyle="1" w:styleId="Remissivo11">
    <w:name w:val="Remissivo 11"/>
    <w:basedOn w:val="Standard"/>
    <w:next w:val="Standard"/>
    <w:rsid w:val="00A80B3E"/>
    <w:pPr>
      <w:autoSpaceDN w:val="0"/>
      <w:ind w:left="240" w:hanging="240"/>
    </w:pPr>
    <w:rPr>
      <w:kern w:val="3"/>
    </w:rPr>
  </w:style>
  <w:style w:type="paragraph" w:customStyle="1" w:styleId="Ttulo51">
    <w:name w:val="Título 51"/>
    <w:basedOn w:val="Standard"/>
    <w:next w:val="Standard"/>
    <w:rsid w:val="00A80B3E"/>
    <w:pPr>
      <w:keepNext/>
      <w:autoSpaceDN w:val="0"/>
      <w:jc w:val="center"/>
      <w:outlineLvl w:val="4"/>
    </w:pPr>
    <w:rPr>
      <w:b/>
      <w:bCs/>
      <w:kern w:val="3"/>
    </w:rPr>
  </w:style>
  <w:style w:type="character" w:customStyle="1" w:styleId="WW8Num92z0">
    <w:name w:val="WW8Num92z0"/>
    <w:rsid w:val="00A80B3E"/>
    <w:rPr>
      <w:rFonts w:ascii="Symbol" w:hAnsi="Symbol" w:cs="OpenSymbol"/>
      <w:sz w:val="22"/>
      <w:szCs w:val="22"/>
    </w:rPr>
  </w:style>
  <w:style w:type="character" w:customStyle="1" w:styleId="WW8Num92z1">
    <w:name w:val="WW8Num92z1"/>
    <w:rsid w:val="00A80B3E"/>
    <w:rPr>
      <w:rFonts w:ascii="OpenSymbol" w:hAnsi="OpenSymbol" w:cs="OpenSymbol"/>
      <w:sz w:val="22"/>
      <w:szCs w:val="22"/>
    </w:rPr>
  </w:style>
  <w:style w:type="paragraph" w:customStyle="1" w:styleId="Nivel11">
    <w:name w:val="Nivel 1.1"/>
    <w:link w:val="Nivel11Char"/>
    <w:qFormat/>
    <w:rsid w:val="00A80B3E"/>
    <w:pPr>
      <w:spacing w:before="120" w:after="120" w:line="360" w:lineRule="auto"/>
      <w:ind w:left="794" w:hanging="397"/>
    </w:pPr>
    <w:rPr>
      <w:rFonts w:ascii="Calibri" w:hAnsi="Calibri"/>
      <w:color w:val="000000"/>
      <w:sz w:val="22"/>
      <w:szCs w:val="22"/>
      <w:lang w:eastAsia="en-US"/>
    </w:rPr>
  </w:style>
  <w:style w:type="character" w:customStyle="1" w:styleId="Nivel11Char">
    <w:name w:val="Nivel 1.1 Char"/>
    <w:link w:val="Nivel11"/>
    <w:rsid w:val="00A80B3E"/>
    <w:rPr>
      <w:rFonts w:ascii="Calibri" w:hAnsi="Calibri"/>
      <w:color w:val="000000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80B3E"/>
    <w:pPr>
      <w:keepLines/>
      <w:tabs>
        <w:tab w:val="clear" w:pos="0"/>
      </w:tabs>
      <w:overflowPunct/>
      <w:autoSpaceDE/>
      <w:spacing w:before="480" w:line="276" w:lineRule="auto"/>
      <w:ind w:left="432" w:hanging="432"/>
      <w:jc w:val="left"/>
      <w:textAlignment w:val="auto"/>
      <w:outlineLvl w:val="9"/>
    </w:pPr>
    <w:rPr>
      <w:rFonts w:ascii="Cambria" w:hAnsi="Cambria" w:cs="Times New Roman"/>
      <w:bCs/>
      <w:color w:val="365F91"/>
      <w:sz w:val="28"/>
      <w:szCs w:val="28"/>
      <w:lang w:val="x-none" w:eastAsia="en-US"/>
    </w:rPr>
  </w:style>
  <w:style w:type="paragraph" w:styleId="ndicedeilustraes">
    <w:name w:val="table of figures"/>
    <w:basedOn w:val="Normal"/>
    <w:next w:val="Normal"/>
    <w:uiPriority w:val="99"/>
    <w:unhideWhenUsed/>
    <w:rsid w:val="00A80B3E"/>
    <w:pPr>
      <w:spacing w:line="276" w:lineRule="auto"/>
      <w:jc w:val="both"/>
    </w:pPr>
    <w:rPr>
      <w:rFonts w:ascii="Calibri" w:hAnsi="Calibri"/>
      <w:szCs w:val="22"/>
    </w:rPr>
  </w:style>
  <w:style w:type="paragraph" w:styleId="Ttulodendicedeautoridades">
    <w:name w:val="toa heading"/>
    <w:basedOn w:val="Normal"/>
    <w:next w:val="Normal"/>
    <w:uiPriority w:val="99"/>
    <w:semiHidden/>
    <w:unhideWhenUsed/>
    <w:rsid w:val="00A80B3E"/>
    <w:pPr>
      <w:spacing w:before="120" w:line="276" w:lineRule="auto"/>
      <w:jc w:val="both"/>
    </w:pPr>
    <w:rPr>
      <w:rFonts w:ascii="Cambria" w:hAnsi="Cambria"/>
      <w:b/>
      <w:bCs/>
    </w:rPr>
  </w:style>
  <w:style w:type="paragraph" w:customStyle="1" w:styleId="TtuloTabela">
    <w:name w:val="Título Tabela"/>
    <w:basedOn w:val="Normal"/>
    <w:rsid w:val="00A80B3E"/>
    <w:pPr>
      <w:spacing w:before="40" w:after="40"/>
      <w:jc w:val="both"/>
    </w:pPr>
    <w:rPr>
      <w:rFonts w:ascii="Arial" w:hAnsi="Arial"/>
      <w:spacing w:val="10"/>
      <w:sz w:val="18"/>
      <w:szCs w:val="20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A80B3E"/>
    <w:pPr>
      <w:jc w:val="both"/>
    </w:pPr>
    <w:rPr>
      <w:rFonts w:ascii="Tahoma" w:hAnsi="Tahoma"/>
      <w:sz w:val="16"/>
      <w:szCs w:val="16"/>
      <w:lang w:val="x-none" w:eastAsia="x-none"/>
    </w:rPr>
  </w:style>
  <w:style w:type="character" w:customStyle="1" w:styleId="MapadoDocumentoChar">
    <w:name w:val="Mapa do Documento Char"/>
    <w:link w:val="MapadoDocumento"/>
    <w:uiPriority w:val="99"/>
    <w:semiHidden/>
    <w:rsid w:val="00A80B3E"/>
    <w:rPr>
      <w:rFonts w:ascii="Tahoma" w:hAnsi="Tahoma"/>
      <w:sz w:val="16"/>
      <w:szCs w:val="16"/>
      <w:lang w:val="x-none" w:eastAsia="x-none"/>
    </w:rPr>
  </w:style>
  <w:style w:type="character" w:customStyle="1" w:styleId="LegendaChar">
    <w:name w:val="Legenda Char"/>
    <w:aliases w:val="PDS|Legenda Char"/>
    <w:link w:val="Legenda"/>
    <w:rsid w:val="00A80B3E"/>
    <w:rPr>
      <w:rFonts w:cs="Tahoma"/>
      <w:i/>
      <w:iCs/>
      <w:sz w:val="24"/>
      <w:szCs w:val="24"/>
    </w:rPr>
  </w:style>
  <w:style w:type="character" w:customStyle="1" w:styleId="Estilo1Char">
    <w:name w:val="Estilo1 Char"/>
    <w:link w:val="Estilo1"/>
    <w:rsid w:val="00A80B3E"/>
    <w:rPr>
      <w:rFonts w:ascii="Footlight MT Light" w:hAnsi="Footlight MT Light" w:cs="Footlight MT Light"/>
      <w:sz w:val="28"/>
    </w:rPr>
  </w:style>
  <w:style w:type="character" w:customStyle="1" w:styleId="Estilo2Char">
    <w:name w:val="Estilo2 Char"/>
    <w:rsid w:val="00A80B3E"/>
    <w:rPr>
      <w:rFonts w:ascii="Calibri" w:eastAsia="Times New Roman" w:hAnsi="Calibri" w:cs="Times New Roman"/>
      <w:b/>
      <w:bCs/>
      <w:color w:val="4F81BD"/>
      <w:sz w:val="24"/>
      <w:szCs w:val="18"/>
    </w:rPr>
  </w:style>
  <w:style w:type="character" w:styleId="Refdenotaderodap">
    <w:name w:val="footnote reference"/>
    <w:semiHidden/>
    <w:unhideWhenUsed/>
    <w:rsid w:val="00A80B3E"/>
    <w:rPr>
      <w:vertAlign w:val="superscript"/>
    </w:rPr>
  </w:style>
  <w:style w:type="paragraph" w:customStyle="1" w:styleId="Pa0">
    <w:name w:val="Pa0"/>
    <w:basedOn w:val="Normal"/>
    <w:next w:val="Normal"/>
    <w:uiPriority w:val="99"/>
    <w:rsid w:val="00A80B3E"/>
    <w:pPr>
      <w:autoSpaceDE w:val="0"/>
      <w:autoSpaceDN w:val="0"/>
      <w:adjustRightInd w:val="0"/>
      <w:spacing w:before="60" w:after="60" w:line="241" w:lineRule="atLeast"/>
      <w:jc w:val="both"/>
    </w:pPr>
    <w:rPr>
      <w:rFonts w:ascii="Calibri" w:eastAsia="Calibri" w:hAnsi="Calibri"/>
      <w:lang w:eastAsia="en-US"/>
    </w:rPr>
  </w:style>
  <w:style w:type="paragraph" w:customStyle="1" w:styleId="Incisos">
    <w:name w:val="Incisos"/>
    <w:basedOn w:val="PargrafodaLista"/>
    <w:link w:val="IncisosChar"/>
    <w:qFormat/>
    <w:rsid w:val="00A80B3E"/>
    <w:pPr>
      <w:spacing w:before="200" w:line="276" w:lineRule="auto"/>
      <w:ind w:left="0"/>
      <w:contextualSpacing w:val="0"/>
      <w:jc w:val="both"/>
      <w:outlineLvl w:val="2"/>
    </w:pPr>
    <w:rPr>
      <w:rFonts w:ascii="Arial" w:hAnsi="Arial" w:cs="Arial"/>
      <w:bCs/>
      <w:lang w:val="x-none" w:eastAsia="en-US" w:bidi="en-US"/>
    </w:rPr>
  </w:style>
  <w:style w:type="character" w:customStyle="1" w:styleId="IncisosChar">
    <w:name w:val="Incisos Char"/>
    <w:link w:val="Incisos"/>
    <w:rsid w:val="00A80B3E"/>
    <w:rPr>
      <w:rFonts w:ascii="Arial" w:hAnsi="Arial" w:cs="Arial"/>
      <w:bCs/>
      <w:sz w:val="24"/>
      <w:szCs w:val="24"/>
      <w:lang w:val="x-none" w:eastAsia="en-US" w:bidi="en-US"/>
    </w:rPr>
  </w:style>
  <w:style w:type="paragraph" w:customStyle="1" w:styleId="NormalPA">
    <w:name w:val="Normal PA"/>
    <w:basedOn w:val="Normal"/>
    <w:link w:val="NormalPAChar"/>
    <w:qFormat/>
    <w:rsid w:val="00A80B3E"/>
    <w:pPr>
      <w:spacing w:before="60" w:after="240"/>
      <w:ind w:right="215" w:firstLine="1418"/>
      <w:jc w:val="both"/>
    </w:pPr>
    <w:rPr>
      <w:rFonts w:ascii="Arial Narrow" w:hAnsi="Arial Narrow"/>
      <w:lang w:val="x-none" w:eastAsia="x-none"/>
    </w:rPr>
  </w:style>
  <w:style w:type="character" w:customStyle="1" w:styleId="NormalPAChar">
    <w:name w:val="Normal PA Char"/>
    <w:link w:val="NormalPA"/>
    <w:rsid w:val="00A80B3E"/>
    <w:rPr>
      <w:rFonts w:ascii="Arial Narrow" w:hAnsi="Arial Narrow"/>
      <w:sz w:val="24"/>
      <w:szCs w:val="24"/>
      <w:lang w:val="x-none" w:eastAsia="x-none"/>
    </w:rPr>
  </w:style>
  <w:style w:type="paragraph" w:customStyle="1" w:styleId="PDSTipoDocumento">
    <w:name w:val="PDS|Tipo Documento"/>
    <w:basedOn w:val="Normal"/>
    <w:link w:val="PDSTipoDocumentoChar"/>
    <w:qFormat/>
    <w:rsid w:val="00A80B3E"/>
    <w:pPr>
      <w:keepLines/>
    </w:pPr>
    <w:rPr>
      <w:rFonts w:ascii="Calibri" w:eastAsia="Calibri" w:hAnsi="Calibri"/>
      <w:b/>
      <w:caps/>
      <w:spacing w:val="40"/>
      <w:sz w:val="28"/>
      <w:szCs w:val="28"/>
      <w:lang w:val="x-none" w:eastAsia="en-US"/>
    </w:rPr>
  </w:style>
  <w:style w:type="paragraph" w:customStyle="1" w:styleId="PDSTituloDocumento">
    <w:name w:val="PDS | Titulo Documento"/>
    <w:basedOn w:val="PDSTipoDocumento"/>
    <w:link w:val="PDSTituloDocumentoChar"/>
    <w:rsid w:val="00A80B3E"/>
    <w:rPr>
      <w:color w:val="808080"/>
      <w:spacing w:val="0"/>
      <w:sz w:val="24"/>
    </w:rPr>
  </w:style>
  <w:style w:type="character" w:customStyle="1" w:styleId="PDSTipoDocumentoChar">
    <w:name w:val="PDS|Tipo Documento Char"/>
    <w:link w:val="PDSTipoDocumento"/>
    <w:rsid w:val="00A80B3E"/>
    <w:rPr>
      <w:rFonts w:ascii="Calibri" w:eastAsia="Calibri" w:hAnsi="Calibri"/>
      <w:b/>
      <w:caps/>
      <w:spacing w:val="40"/>
      <w:sz w:val="28"/>
      <w:szCs w:val="28"/>
      <w:lang w:val="x-none" w:eastAsia="en-US"/>
    </w:rPr>
  </w:style>
  <w:style w:type="paragraph" w:customStyle="1" w:styleId="PDSPDS">
    <w:name w:val="PDS | PDS"/>
    <w:basedOn w:val="Normal"/>
    <w:link w:val="PDSPDSChar"/>
    <w:rsid w:val="00A80B3E"/>
    <w:pPr>
      <w:keepLines/>
      <w:spacing w:before="60" w:after="60"/>
      <w:jc w:val="both"/>
    </w:pPr>
    <w:rPr>
      <w:rFonts w:ascii="Calibri" w:eastAsia="Calibri" w:hAnsi="Calibri"/>
      <w:szCs w:val="22"/>
      <w:lang w:val="x-none" w:eastAsia="en-US"/>
    </w:rPr>
  </w:style>
  <w:style w:type="character" w:customStyle="1" w:styleId="PDSTituloDocumentoChar">
    <w:name w:val="PDS | Titulo Documento Char"/>
    <w:link w:val="PDSTituloDocumento"/>
    <w:rsid w:val="00A80B3E"/>
    <w:rPr>
      <w:rFonts w:ascii="Calibri" w:eastAsia="Calibri" w:hAnsi="Calibri"/>
      <w:b/>
      <w:caps/>
      <w:color w:val="808080"/>
      <w:sz w:val="24"/>
      <w:szCs w:val="28"/>
      <w:lang w:val="x-none" w:eastAsia="en-US"/>
    </w:rPr>
  </w:style>
  <w:style w:type="paragraph" w:customStyle="1" w:styleId="PDSCaixaNormal">
    <w:name w:val="PDS | Caixa Normal"/>
    <w:basedOn w:val="Normal"/>
    <w:link w:val="PDSCaixaNormalChar"/>
    <w:rsid w:val="00A80B3E"/>
    <w:pPr>
      <w:keepLines/>
      <w:spacing w:before="60"/>
      <w:jc w:val="both"/>
    </w:pPr>
    <w:rPr>
      <w:rFonts w:ascii="Calibri" w:eastAsia="Calibri" w:hAnsi="Calibri"/>
      <w:sz w:val="16"/>
      <w:szCs w:val="22"/>
      <w:lang w:val="x-none" w:eastAsia="en-US"/>
    </w:rPr>
  </w:style>
  <w:style w:type="character" w:customStyle="1" w:styleId="PDSPDSChar">
    <w:name w:val="PDS | PDS Char"/>
    <w:link w:val="PDSPDS"/>
    <w:rsid w:val="00A80B3E"/>
    <w:rPr>
      <w:rFonts w:ascii="Calibri" w:eastAsia="Calibri" w:hAnsi="Calibri"/>
      <w:sz w:val="24"/>
      <w:szCs w:val="22"/>
      <w:lang w:val="x-none" w:eastAsia="en-US"/>
    </w:rPr>
  </w:style>
  <w:style w:type="paragraph" w:customStyle="1" w:styleId="PDSCaixaNegrito">
    <w:name w:val="PDS | Caixa Negrito"/>
    <w:basedOn w:val="PDSCaixaNormal"/>
    <w:link w:val="PDSCaixaNegritoChar"/>
    <w:rsid w:val="00A80B3E"/>
    <w:rPr>
      <w:b/>
      <w:sz w:val="20"/>
      <w:szCs w:val="20"/>
    </w:rPr>
  </w:style>
  <w:style w:type="character" w:customStyle="1" w:styleId="PDSCaixaNormalChar">
    <w:name w:val="PDS | Caixa Normal Char"/>
    <w:link w:val="PDSCaixaNormal"/>
    <w:rsid w:val="00A80B3E"/>
    <w:rPr>
      <w:rFonts w:ascii="Calibri" w:eastAsia="Calibri" w:hAnsi="Calibri"/>
      <w:sz w:val="16"/>
      <w:szCs w:val="22"/>
      <w:lang w:val="x-none" w:eastAsia="en-US"/>
    </w:rPr>
  </w:style>
  <w:style w:type="character" w:customStyle="1" w:styleId="PDSCaixaNegritoChar">
    <w:name w:val="PDS | Caixa Negrito Char"/>
    <w:link w:val="PDSCaixaNegrito"/>
    <w:rsid w:val="00A80B3E"/>
    <w:rPr>
      <w:rFonts w:ascii="Calibri" w:eastAsia="Calibri" w:hAnsi="Calibri"/>
      <w:b/>
      <w:lang w:val="x-none" w:eastAsia="en-US"/>
    </w:rPr>
  </w:style>
  <w:style w:type="paragraph" w:customStyle="1" w:styleId="PDSItemizado">
    <w:name w:val="PDS|Itemizado"/>
    <w:basedOn w:val="SemEspaamento"/>
    <w:link w:val="PDSItemizadoChar"/>
    <w:qFormat/>
    <w:rsid w:val="00A80B3E"/>
    <w:pPr>
      <w:numPr>
        <w:numId w:val="14"/>
      </w:numPr>
      <w:ind w:right="0"/>
      <w:jc w:val="left"/>
    </w:pPr>
    <w:rPr>
      <w:rFonts w:ascii="Calibri" w:eastAsia="Calibri" w:hAnsi="Calibri"/>
      <w:color w:val="auto"/>
      <w:sz w:val="20"/>
      <w:lang w:val="x-none" w:eastAsia="en-US"/>
    </w:rPr>
  </w:style>
  <w:style w:type="character" w:customStyle="1" w:styleId="PDSItemizadoChar">
    <w:name w:val="PDS|Itemizado Char"/>
    <w:link w:val="PDSItemizado"/>
    <w:rsid w:val="00A80B3E"/>
    <w:rPr>
      <w:rFonts w:ascii="Calibri" w:eastAsia="Calibri" w:hAnsi="Calibri"/>
      <w:szCs w:val="22"/>
      <w:lang w:val="x-none" w:eastAsia="en-US"/>
    </w:rPr>
  </w:style>
  <w:style w:type="table" w:styleId="SombreamentoMdio1-nfase3">
    <w:name w:val="Medium Shading 1 Accent 3"/>
    <w:basedOn w:val="Tabelanormal"/>
    <w:uiPriority w:val="63"/>
    <w:rsid w:val="00A80B3E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DSRodap6">
    <w:name w:val="PDS | Rodapé 6"/>
    <w:basedOn w:val="Rodap"/>
    <w:link w:val="PDSRodap6Char"/>
    <w:rsid w:val="00A80B3E"/>
    <w:pPr>
      <w:keepLines/>
      <w:spacing w:before="60"/>
      <w:jc w:val="center"/>
    </w:pPr>
    <w:rPr>
      <w:rFonts w:ascii="Calibri" w:eastAsia="Calibri" w:hAnsi="Calibri"/>
      <w:sz w:val="12"/>
      <w:szCs w:val="12"/>
      <w:lang w:val="x-none" w:eastAsia="en-US"/>
    </w:rPr>
  </w:style>
  <w:style w:type="paragraph" w:customStyle="1" w:styleId="PDSRodap8">
    <w:name w:val="PDS | Rodapé 8"/>
    <w:basedOn w:val="Rodap"/>
    <w:link w:val="PDSRodap8Char"/>
    <w:rsid w:val="00A80B3E"/>
    <w:pPr>
      <w:keepLines/>
      <w:spacing w:before="60"/>
      <w:ind w:firstLine="4248"/>
      <w:jc w:val="both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PDSRodap6Char">
    <w:name w:val="PDS | Rodapé 6 Char"/>
    <w:link w:val="PDSRodap6"/>
    <w:rsid w:val="00A80B3E"/>
    <w:rPr>
      <w:rFonts w:ascii="Calibri" w:eastAsia="Calibri" w:hAnsi="Calibri"/>
      <w:sz w:val="12"/>
      <w:szCs w:val="12"/>
      <w:lang w:val="x-none" w:eastAsia="en-US"/>
    </w:rPr>
  </w:style>
  <w:style w:type="character" w:customStyle="1" w:styleId="PDSRodap8Char">
    <w:name w:val="PDS | Rodapé 8 Char"/>
    <w:link w:val="PDSRodap8"/>
    <w:rsid w:val="00A80B3E"/>
    <w:rPr>
      <w:rFonts w:ascii="Calibri" w:eastAsia="Calibri" w:hAnsi="Calibri"/>
      <w:sz w:val="16"/>
      <w:szCs w:val="16"/>
      <w:lang w:val="x-none" w:eastAsia="en-US"/>
    </w:rPr>
  </w:style>
  <w:style w:type="paragraph" w:customStyle="1" w:styleId="PDSSUBTPICO">
    <w:name w:val="PDS SUBTÓPICO"/>
    <w:basedOn w:val="Ttulo2"/>
    <w:rsid w:val="00A80B3E"/>
    <w:pPr>
      <w:keepLines/>
      <w:spacing w:before="120" w:after="120"/>
      <w:ind w:left="578" w:hanging="578"/>
      <w:jc w:val="both"/>
    </w:pPr>
    <w:rPr>
      <w:rFonts w:ascii="Calibri" w:hAnsi="Calibri" w:cs="Times New Roman"/>
      <w:bCs w:val="0"/>
      <w:i w:val="0"/>
      <w:iCs w:val="0"/>
      <w:color w:val="00674E"/>
      <w:sz w:val="20"/>
      <w:szCs w:val="26"/>
      <w:lang w:val="x-none" w:eastAsia="en-US"/>
    </w:rPr>
  </w:style>
  <w:style w:type="paragraph" w:styleId="Textodenotadefim">
    <w:name w:val="endnote text"/>
    <w:basedOn w:val="Normal"/>
    <w:link w:val="TextodenotadefimChar"/>
    <w:uiPriority w:val="99"/>
    <w:unhideWhenUsed/>
    <w:rsid w:val="00A80B3E"/>
    <w:pPr>
      <w:keepLines/>
      <w:jc w:val="both"/>
    </w:pPr>
    <w:rPr>
      <w:rFonts w:ascii="Calibri" w:eastAsia="Calibri" w:hAnsi="Calibri"/>
      <w:sz w:val="16"/>
      <w:szCs w:val="20"/>
      <w:lang w:val="x-none" w:eastAsia="en-US"/>
    </w:rPr>
  </w:style>
  <w:style w:type="character" w:customStyle="1" w:styleId="TextodenotadefimChar">
    <w:name w:val="Texto de nota de fim Char"/>
    <w:link w:val="Textodenotadefim"/>
    <w:uiPriority w:val="99"/>
    <w:rsid w:val="00A80B3E"/>
    <w:rPr>
      <w:rFonts w:ascii="Calibri" w:eastAsia="Calibri" w:hAnsi="Calibri"/>
      <w:sz w:val="16"/>
      <w:lang w:val="x-none" w:eastAsia="en-US"/>
    </w:rPr>
  </w:style>
  <w:style w:type="character" w:styleId="Refdenotadefim">
    <w:name w:val="endnote reference"/>
    <w:uiPriority w:val="99"/>
    <w:semiHidden/>
    <w:unhideWhenUsed/>
    <w:rsid w:val="00A80B3E"/>
    <w:rPr>
      <w:vertAlign w:val="superscript"/>
    </w:rPr>
  </w:style>
  <w:style w:type="paragraph" w:customStyle="1" w:styleId="PDSNomeDocto">
    <w:name w:val="PDS|Nome Docto"/>
    <w:basedOn w:val="Normal"/>
    <w:link w:val="PDSNomeDoctoChar"/>
    <w:qFormat/>
    <w:rsid w:val="00A80B3E"/>
    <w:pPr>
      <w:keepLines/>
    </w:pPr>
    <w:rPr>
      <w:rFonts w:ascii="Calibri" w:eastAsia="Calibri" w:hAnsi="Calibri"/>
      <w:b/>
      <w:color w:val="595959"/>
      <w:sz w:val="28"/>
      <w:szCs w:val="22"/>
      <w:lang w:val="en-US" w:eastAsia="en-US"/>
    </w:rPr>
  </w:style>
  <w:style w:type="paragraph" w:customStyle="1" w:styleId="PDSTipoDoc">
    <w:name w:val="PDS|Tipo Doc"/>
    <w:basedOn w:val="Normal"/>
    <w:link w:val="PDSTipoDocChar"/>
    <w:rsid w:val="00A80B3E"/>
    <w:pPr>
      <w:keepLines/>
      <w:spacing w:before="60" w:after="60"/>
      <w:jc w:val="both"/>
    </w:pPr>
    <w:rPr>
      <w:rFonts w:ascii="Futura MdCn BT" w:eastAsia="Calibri" w:hAnsi="Futura MdCn BT"/>
      <w:b/>
      <w:sz w:val="28"/>
      <w:szCs w:val="28"/>
      <w:lang w:val="x-none" w:eastAsia="en-US"/>
    </w:rPr>
  </w:style>
  <w:style w:type="character" w:customStyle="1" w:styleId="PDSNomeDoctoChar">
    <w:name w:val="PDS|Nome Docto Char"/>
    <w:link w:val="PDSNomeDocto"/>
    <w:rsid w:val="00A80B3E"/>
    <w:rPr>
      <w:rFonts w:ascii="Calibri" w:eastAsia="Calibri" w:hAnsi="Calibri"/>
      <w:b/>
      <w:color w:val="595959"/>
      <w:sz w:val="28"/>
      <w:szCs w:val="22"/>
      <w:lang w:val="en-US" w:eastAsia="en-US"/>
    </w:rPr>
  </w:style>
  <w:style w:type="table" w:styleId="SombreamentoClaro-nfase3">
    <w:name w:val="Light Shading Accent 3"/>
    <w:basedOn w:val="Tabelanormal"/>
    <w:uiPriority w:val="60"/>
    <w:rsid w:val="00A80B3E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PDSTipoDocChar">
    <w:name w:val="PDS|Tipo Doc Char"/>
    <w:link w:val="PDSTipoDoc"/>
    <w:rsid w:val="00A80B3E"/>
    <w:rPr>
      <w:rFonts w:ascii="Futura MdCn BT" w:eastAsia="Calibri" w:hAnsi="Futura MdCn BT"/>
      <w:b/>
      <w:sz w:val="28"/>
      <w:szCs w:val="28"/>
      <w:lang w:val="x-none" w:eastAsia="en-US"/>
    </w:rPr>
  </w:style>
  <w:style w:type="table" w:styleId="SombreamentoClaro-nfase2">
    <w:name w:val="Light Shading Accent 2"/>
    <w:basedOn w:val="Tabelanormal"/>
    <w:uiPriority w:val="60"/>
    <w:rsid w:val="00A80B3E"/>
    <w:rPr>
      <w:rFonts w:ascii="Calibri" w:eastAsia="Calibri" w:hAnsi="Calibri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DSrodape">
    <w:name w:val="PDS|rodape"/>
    <w:basedOn w:val="Textodenotaderodap"/>
    <w:link w:val="PDSrodapeChar"/>
    <w:qFormat/>
    <w:rsid w:val="00A80B3E"/>
    <w:pPr>
      <w:keepLines/>
      <w:jc w:val="both"/>
    </w:pPr>
    <w:rPr>
      <w:rFonts w:ascii="Calibri" w:eastAsia="Calibri" w:hAnsi="Calibri"/>
      <w:sz w:val="16"/>
      <w:lang w:val="x-none" w:eastAsia="en-US"/>
    </w:rPr>
  </w:style>
  <w:style w:type="character" w:customStyle="1" w:styleId="PDSrodapeChar">
    <w:name w:val="PDS|rodape Char"/>
    <w:link w:val="PDSrodape"/>
    <w:rsid w:val="00A80B3E"/>
    <w:rPr>
      <w:rFonts w:ascii="Calibri" w:eastAsia="Calibri" w:hAnsi="Calibri"/>
      <w:sz w:val="16"/>
      <w:lang w:val="x-none" w:eastAsia="en-US"/>
    </w:rPr>
  </w:style>
  <w:style w:type="paragraph" w:customStyle="1" w:styleId="PDSTituloFigTab">
    <w:name w:val="PDS|Titulo Fig&amp;Tab"/>
    <w:basedOn w:val="Normal"/>
    <w:link w:val="PDSTituloFigTabChar"/>
    <w:qFormat/>
    <w:rsid w:val="00A80B3E"/>
    <w:pPr>
      <w:keepLines/>
      <w:spacing w:after="120"/>
      <w:jc w:val="center"/>
    </w:pPr>
    <w:rPr>
      <w:rFonts w:ascii="Calibri" w:eastAsia="Calibri" w:hAnsi="Calibri"/>
      <w:sz w:val="20"/>
      <w:szCs w:val="22"/>
      <w:lang w:val="x-none" w:eastAsia="en-US"/>
    </w:rPr>
  </w:style>
  <w:style w:type="paragraph" w:customStyle="1" w:styleId="PDSFigura">
    <w:name w:val="PDS|Figura"/>
    <w:basedOn w:val="Normal"/>
    <w:link w:val="PDSFiguraChar"/>
    <w:rsid w:val="00A80B3E"/>
    <w:pPr>
      <w:keepLines/>
      <w:spacing w:before="60" w:after="60"/>
      <w:jc w:val="center"/>
    </w:pPr>
    <w:rPr>
      <w:rFonts w:ascii="Calibri" w:eastAsia="Calibri" w:hAnsi="Calibri"/>
      <w:sz w:val="20"/>
      <w:szCs w:val="22"/>
      <w:lang w:val="x-none" w:eastAsia="en-US"/>
    </w:rPr>
  </w:style>
  <w:style w:type="character" w:customStyle="1" w:styleId="PDSTituloFigTabChar">
    <w:name w:val="PDS|Titulo Fig&amp;Tab Char"/>
    <w:link w:val="PDSTituloFigTab"/>
    <w:rsid w:val="00A80B3E"/>
    <w:rPr>
      <w:rFonts w:ascii="Calibri" w:eastAsia="Calibri" w:hAnsi="Calibri"/>
      <w:szCs w:val="22"/>
      <w:lang w:val="x-none" w:eastAsia="en-US"/>
    </w:rPr>
  </w:style>
  <w:style w:type="table" w:customStyle="1" w:styleId="PDSTabela">
    <w:name w:val="PDS|Tabela"/>
    <w:basedOn w:val="Tabelanormal"/>
    <w:uiPriority w:val="99"/>
    <w:qFormat/>
    <w:rsid w:val="00A80B3E"/>
    <w:rPr>
      <w:rFonts w:ascii="Calibri" w:eastAsia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</w:style>
  <w:style w:type="character" w:customStyle="1" w:styleId="PDSFiguraChar">
    <w:name w:val="PDS|Figura Char"/>
    <w:link w:val="PDSFigura"/>
    <w:rsid w:val="00A80B3E"/>
    <w:rPr>
      <w:rFonts w:ascii="Calibri" w:eastAsia="Calibri" w:hAnsi="Calibri"/>
      <w:szCs w:val="22"/>
      <w:lang w:val="x-none" w:eastAsia="en-US"/>
    </w:rPr>
  </w:style>
  <w:style w:type="paragraph" w:customStyle="1" w:styleId="Sumario-Titulo">
    <w:name w:val="Sumario - Titulo"/>
    <w:basedOn w:val="Ttulo2"/>
    <w:link w:val="Sumario-TituloChar"/>
    <w:qFormat/>
    <w:rsid w:val="00A80B3E"/>
    <w:pPr>
      <w:keepNext w:val="0"/>
      <w:widowControl w:val="0"/>
      <w:suppressAutoHyphens/>
      <w:autoSpaceDE w:val="0"/>
      <w:autoSpaceDN w:val="0"/>
      <w:spacing w:before="0" w:after="240" w:line="276" w:lineRule="auto"/>
      <w:ind w:left="425" w:hanging="425"/>
    </w:pPr>
    <w:rPr>
      <w:rFonts w:cs="Times New Roman"/>
      <w:i w:val="0"/>
      <w:iCs w:val="0"/>
      <w:color w:val="548DD4"/>
      <w:sz w:val="32"/>
      <w:lang w:val="x-none" w:eastAsia="x-none"/>
    </w:rPr>
  </w:style>
  <w:style w:type="character" w:customStyle="1" w:styleId="Sumario-TituloChar">
    <w:name w:val="Sumario - Titulo Char"/>
    <w:link w:val="Sumario-Titulo"/>
    <w:rsid w:val="00A80B3E"/>
    <w:rPr>
      <w:rFonts w:ascii="Arial" w:hAnsi="Arial"/>
      <w:b/>
      <w:bCs/>
      <w:color w:val="548DD4"/>
      <w:sz w:val="32"/>
      <w:szCs w:val="28"/>
      <w:lang w:val="x-none" w:eastAsia="x-none"/>
    </w:rPr>
  </w:style>
  <w:style w:type="paragraph" w:customStyle="1" w:styleId="Figura">
    <w:name w:val="Figura"/>
    <w:basedOn w:val="Legenda"/>
    <w:link w:val="FiguraChar"/>
    <w:qFormat/>
    <w:rsid w:val="00A80B3E"/>
    <w:pPr>
      <w:suppressLineNumbers w:val="0"/>
      <w:suppressAutoHyphens/>
      <w:autoSpaceDE w:val="0"/>
      <w:autoSpaceDN w:val="0"/>
      <w:spacing w:after="0"/>
      <w:jc w:val="center"/>
    </w:pPr>
    <w:rPr>
      <w:rFonts w:ascii="Calibri" w:hAnsi="Calibri" w:cs="Times New Roman"/>
      <w:b/>
      <w:bCs/>
      <w:i w:val="0"/>
      <w:iCs w:val="0"/>
      <w:noProof/>
      <w:color w:val="4F81BD"/>
      <w:sz w:val="18"/>
      <w:szCs w:val="18"/>
      <w:lang w:val="x-none" w:eastAsia="x-none"/>
    </w:rPr>
  </w:style>
  <w:style w:type="character" w:customStyle="1" w:styleId="FiguraChar">
    <w:name w:val="Figura Char"/>
    <w:link w:val="Figura"/>
    <w:rsid w:val="00A80B3E"/>
    <w:rPr>
      <w:rFonts w:ascii="Calibri" w:hAnsi="Calibri"/>
      <w:b/>
      <w:bCs/>
      <w:noProof/>
      <w:color w:val="4F81BD"/>
      <w:sz w:val="18"/>
      <w:szCs w:val="18"/>
      <w:lang w:val="x-none" w:eastAsia="x-none"/>
    </w:rPr>
  </w:style>
  <w:style w:type="paragraph" w:customStyle="1" w:styleId="Normal20">
    <w:name w:val="Normal 2"/>
    <w:basedOn w:val="Normal"/>
    <w:link w:val="Normal2Char"/>
    <w:qFormat/>
    <w:rsid w:val="00A80B3E"/>
    <w:pPr>
      <w:suppressAutoHyphens/>
      <w:autoSpaceDE w:val="0"/>
      <w:autoSpaceDN w:val="0"/>
      <w:spacing w:before="120" w:line="276" w:lineRule="auto"/>
      <w:jc w:val="both"/>
    </w:pPr>
    <w:rPr>
      <w:rFonts w:ascii="Calibri" w:hAnsi="Calibri"/>
      <w:b/>
      <w:lang w:val="x-none" w:eastAsia="x-none"/>
    </w:rPr>
  </w:style>
  <w:style w:type="character" w:customStyle="1" w:styleId="Normal2Char">
    <w:name w:val="Normal 2 Char"/>
    <w:link w:val="Normal20"/>
    <w:rsid w:val="00A80B3E"/>
    <w:rPr>
      <w:rFonts w:ascii="Calibri" w:hAnsi="Calibri"/>
      <w:b/>
      <w:sz w:val="24"/>
      <w:szCs w:val="24"/>
      <w:lang w:val="x-none" w:eastAsia="x-none"/>
    </w:rPr>
  </w:style>
  <w:style w:type="character" w:customStyle="1" w:styleId="SemEspaamentoChar">
    <w:name w:val="Sem Espaçamento Char"/>
    <w:aliases w:val="PDS|Sem espaçamento Char"/>
    <w:link w:val="SemEspaamento"/>
    <w:rsid w:val="00A80B3E"/>
    <w:rPr>
      <w:color w:val="000000"/>
      <w:sz w:val="24"/>
      <w:szCs w:val="22"/>
    </w:rPr>
  </w:style>
  <w:style w:type="paragraph" w:customStyle="1" w:styleId="Formula">
    <w:name w:val="Formula"/>
    <w:basedOn w:val="Normal"/>
    <w:link w:val="FormulaChar"/>
    <w:qFormat/>
    <w:rsid w:val="00A80B3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autoSpaceDE w:val="0"/>
      <w:autoSpaceDN w:val="0"/>
      <w:spacing w:before="120" w:line="276" w:lineRule="auto"/>
      <w:jc w:val="center"/>
    </w:pPr>
    <w:rPr>
      <w:rFonts w:ascii="Calibri" w:hAnsi="Calibri"/>
      <w:b/>
      <w:lang w:val="x-none" w:eastAsia="x-none"/>
    </w:rPr>
  </w:style>
  <w:style w:type="character" w:customStyle="1" w:styleId="FormulaChar">
    <w:name w:val="Formula Char"/>
    <w:link w:val="Formula"/>
    <w:rsid w:val="00A80B3E"/>
    <w:rPr>
      <w:rFonts w:ascii="Calibri" w:hAnsi="Calibri"/>
      <w:b/>
      <w:sz w:val="24"/>
      <w:szCs w:val="24"/>
      <w:lang w:val="x-none" w:eastAsia="x-none"/>
    </w:rPr>
  </w:style>
  <w:style w:type="paragraph" w:customStyle="1" w:styleId="PSDS-CorpodeTexto">
    <w:name w:val="PSDS - Corpo de Texto"/>
    <w:basedOn w:val="Normal"/>
    <w:rsid w:val="00A80B3E"/>
    <w:pPr>
      <w:suppressAutoHyphens/>
      <w:autoSpaceDE w:val="0"/>
      <w:autoSpaceDN w:val="0"/>
    </w:pPr>
    <w:rPr>
      <w:rFonts w:ascii="Arial" w:hAnsi="Arial" w:cs="Arial"/>
      <w:lang w:val="en-US"/>
    </w:rPr>
  </w:style>
  <w:style w:type="paragraph" w:customStyle="1" w:styleId="Titular">
    <w:name w:val="Titular"/>
    <w:basedOn w:val="Ttulo1"/>
    <w:link w:val="TitularChar"/>
    <w:semiHidden/>
    <w:rsid w:val="00A80B3E"/>
    <w:pPr>
      <w:pageBreakBefore/>
      <w:tabs>
        <w:tab w:val="clear" w:pos="0"/>
        <w:tab w:val="num" w:pos="936"/>
      </w:tabs>
      <w:overflowPunct/>
      <w:autoSpaceDE/>
      <w:spacing w:after="60"/>
      <w:ind w:left="936" w:hanging="432"/>
      <w:jc w:val="left"/>
      <w:textAlignment w:val="auto"/>
    </w:pPr>
    <w:rPr>
      <w:rFonts w:ascii="Humanst521 BT" w:hAnsi="Humanst521 BT" w:cs="Times New Roman"/>
      <w:b w:val="0"/>
      <w:iCs/>
      <w:caps/>
      <w:color w:val="333333"/>
      <w:spacing w:val="50"/>
      <w:kern w:val="28"/>
      <w:sz w:val="40"/>
      <w:lang w:val="en-US" w:eastAsia="es-ES"/>
    </w:rPr>
  </w:style>
  <w:style w:type="character" w:customStyle="1" w:styleId="TitularChar">
    <w:name w:val="Titular Char"/>
    <w:link w:val="Titular"/>
    <w:semiHidden/>
    <w:rsid w:val="00A80B3E"/>
    <w:rPr>
      <w:rFonts w:ascii="Humanst521 BT" w:hAnsi="Humanst521 BT"/>
      <w:iCs/>
      <w:caps/>
      <w:color w:val="333333"/>
      <w:spacing w:val="50"/>
      <w:kern w:val="28"/>
      <w:sz w:val="40"/>
      <w:lang w:val="en-US" w:eastAsia="es-ES"/>
    </w:rPr>
  </w:style>
  <w:style w:type="paragraph" w:customStyle="1" w:styleId="StyleTitularBold">
    <w:name w:val="Style Titular + Bold"/>
    <w:basedOn w:val="Titular"/>
    <w:autoRedefine/>
    <w:rsid w:val="00A80B3E"/>
    <w:pPr>
      <w:pageBreakBefore w:val="0"/>
    </w:pPr>
    <w:rPr>
      <w:b/>
      <w:bCs/>
      <w:iCs w:val="0"/>
      <w:szCs w:val="40"/>
    </w:rPr>
  </w:style>
  <w:style w:type="paragraph" w:customStyle="1" w:styleId="Aviso">
    <w:name w:val="Aviso"/>
    <w:basedOn w:val="Normal"/>
    <w:autoRedefine/>
    <w:rsid w:val="00A80B3E"/>
    <w:rPr>
      <w:rFonts w:ascii="Verdana" w:hAnsi="Verdana"/>
      <w:b/>
      <w:sz w:val="15"/>
      <w:szCs w:val="15"/>
      <w:lang w:val="es-ES_tradnl" w:eastAsia="es-ES"/>
    </w:rPr>
  </w:style>
  <w:style w:type="paragraph" w:customStyle="1" w:styleId="TitularInicio">
    <w:name w:val="TitularInicio"/>
    <w:basedOn w:val="StyleTitularBold"/>
    <w:autoRedefine/>
    <w:rsid w:val="00A80B3E"/>
    <w:pPr>
      <w:numPr>
        <w:numId w:val="0"/>
      </w:numPr>
    </w:pPr>
  </w:style>
  <w:style w:type="numbering" w:customStyle="1" w:styleId="Lista1">
    <w:name w:val="Lista1"/>
    <w:basedOn w:val="Semlista"/>
    <w:rsid w:val="00A80B3E"/>
    <w:pPr>
      <w:numPr>
        <w:numId w:val="15"/>
      </w:numPr>
    </w:pPr>
  </w:style>
  <w:style w:type="paragraph" w:customStyle="1" w:styleId="Normal4">
    <w:name w:val="Normal4"/>
    <w:basedOn w:val="Normal"/>
    <w:rsid w:val="00A80B3E"/>
    <w:pPr>
      <w:spacing w:before="120"/>
      <w:ind w:left="504"/>
      <w:jc w:val="both"/>
    </w:pPr>
    <w:rPr>
      <w:rFonts w:ascii="Verdana" w:hAnsi="Verdana"/>
      <w:sz w:val="20"/>
      <w:szCs w:val="20"/>
      <w:lang w:val="es-ES_tradnl" w:eastAsia="es-ES"/>
    </w:rPr>
  </w:style>
  <w:style w:type="paragraph" w:customStyle="1" w:styleId="Normal5">
    <w:name w:val="Normal5"/>
    <w:basedOn w:val="Normal"/>
    <w:rsid w:val="00A80B3E"/>
    <w:pPr>
      <w:spacing w:before="120"/>
      <w:ind w:left="1440"/>
      <w:jc w:val="both"/>
    </w:pPr>
    <w:rPr>
      <w:rFonts w:ascii="Verdana" w:hAnsi="Verdana"/>
      <w:sz w:val="20"/>
      <w:szCs w:val="20"/>
      <w:lang w:val="en-US" w:eastAsia="es-ES"/>
    </w:rPr>
  </w:style>
  <w:style w:type="paragraph" w:customStyle="1" w:styleId="bizNormal">
    <w:name w:val="bizNormal"/>
    <w:basedOn w:val="Normal"/>
    <w:rsid w:val="00A80B3E"/>
    <w:pPr>
      <w:spacing w:before="120"/>
      <w:jc w:val="both"/>
    </w:pPr>
    <w:rPr>
      <w:rFonts w:ascii="Arial" w:hAnsi="Arial"/>
      <w:sz w:val="20"/>
      <w:szCs w:val="20"/>
      <w:lang w:val="en-US" w:eastAsia="es-ES"/>
    </w:rPr>
  </w:style>
  <w:style w:type="paragraph" w:customStyle="1" w:styleId="bizHeading1">
    <w:name w:val="bizHeading1"/>
    <w:basedOn w:val="Ttulo1"/>
    <w:next w:val="Normal"/>
    <w:rsid w:val="00A80B3E"/>
    <w:pPr>
      <w:pageBreakBefore/>
      <w:tabs>
        <w:tab w:val="clear" w:pos="0"/>
      </w:tabs>
      <w:overflowPunct/>
      <w:autoSpaceDE/>
      <w:spacing w:after="60"/>
      <w:ind w:left="360" w:hanging="360"/>
      <w:jc w:val="left"/>
      <w:textAlignment w:val="auto"/>
    </w:pPr>
    <w:rPr>
      <w:rFonts w:cs="Times New Roman"/>
      <w:b w:val="0"/>
      <w:iCs/>
      <w:caps/>
      <w:spacing w:val="50"/>
      <w:kern w:val="28"/>
      <w:lang w:val="en-US" w:eastAsia="es-ES"/>
    </w:rPr>
  </w:style>
  <w:style w:type="paragraph" w:customStyle="1" w:styleId="bizHeading2">
    <w:name w:val="bizHeading2"/>
    <w:basedOn w:val="Ttulo2"/>
    <w:next w:val="Normal"/>
    <w:rsid w:val="00A80B3E"/>
    <w:pPr>
      <w:spacing w:after="100" w:afterAutospacing="1"/>
      <w:ind w:left="432" w:hanging="432"/>
      <w:jc w:val="both"/>
    </w:pPr>
    <w:rPr>
      <w:rFonts w:ascii="Humanst521 BT" w:hAnsi="Humanst521 BT" w:cs="Times New Roman"/>
      <w:bCs w:val="0"/>
      <w:i w:val="0"/>
      <w:iCs w:val="0"/>
      <w:caps/>
      <w:spacing w:val="98"/>
      <w:lang w:val="en-US" w:eastAsia="es-ES"/>
    </w:rPr>
  </w:style>
  <w:style w:type="paragraph" w:customStyle="1" w:styleId="bizHeading3">
    <w:name w:val="bizHeading3"/>
    <w:basedOn w:val="Ttulo3"/>
    <w:next w:val="Normal"/>
    <w:rsid w:val="00A80B3E"/>
    <w:pPr>
      <w:widowControl/>
      <w:pBdr>
        <w:top w:val="single" w:sz="4" w:space="1" w:color="auto"/>
      </w:pBdr>
      <w:spacing w:after="60" w:line="240" w:lineRule="auto"/>
      <w:ind w:left="1224" w:hanging="504"/>
      <w:jc w:val="both"/>
      <w:textAlignment w:val="auto"/>
    </w:pPr>
    <w:rPr>
      <w:rFonts w:ascii="Verdana" w:eastAsia="Times New Roman" w:hAnsi="Verdana" w:cs="Times New Roman"/>
      <w:b/>
      <w:caps/>
      <w:sz w:val="24"/>
      <w:szCs w:val="24"/>
      <w:lang w:val="en-US" w:eastAsia="es-ES" w:bidi="ar-SA"/>
    </w:rPr>
  </w:style>
  <w:style w:type="paragraph" w:customStyle="1" w:styleId="bizHeading4">
    <w:name w:val="bizHeading4"/>
    <w:basedOn w:val="Ttulo4"/>
    <w:next w:val="Normal4"/>
    <w:rsid w:val="00A80B3E"/>
    <w:pPr>
      <w:spacing w:before="120" w:after="60"/>
      <w:ind w:left="1728" w:hanging="648"/>
      <w:jc w:val="both"/>
    </w:pPr>
    <w:rPr>
      <w:rFonts w:ascii="Verdana" w:hAnsi="Verdana" w:cs="Times New Roman"/>
      <w:b/>
      <w:bCs/>
      <w:sz w:val="20"/>
      <w:lang w:val="en-US" w:eastAsia="es-ES"/>
    </w:rPr>
  </w:style>
  <w:style w:type="paragraph" w:customStyle="1" w:styleId="bizHeading5">
    <w:name w:val="bizHeading5"/>
    <w:basedOn w:val="Ttulo5"/>
    <w:next w:val="Normal5"/>
    <w:rsid w:val="00A80B3E"/>
    <w:pPr>
      <w:spacing w:before="120" w:after="0"/>
      <w:ind w:left="2232" w:hanging="792"/>
      <w:jc w:val="both"/>
    </w:pPr>
    <w:rPr>
      <w:rFonts w:ascii="Verdana" w:hAnsi="Verdana"/>
      <w:i w:val="0"/>
      <w:sz w:val="20"/>
      <w:szCs w:val="20"/>
      <w:lang w:val="en-US" w:eastAsia="es-ES"/>
    </w:rPr>
  </w:style>
  <w:style w:type="paragraph" w:customStyle="1" w:styleId="ModelerNormal">
    <w:name w:val="ModelerNormal"/>
    <w:basedOn w:val="Normal"/>
    <w:qFormat/>
    <w:rsid w:val="00A80B3E"/>
    <w:pPr>
      <w:spacing w:before="120"/>
      <w:jc w:val="both"/>
    </w:pPr>
    <w:rPr>
      <w:rFonts w:ascii="Arial" w:hAnsi="Arial"/>
      <w:sz w:val="20"/>
      <w:szCs w:val="20"/>
      <w:lang w:val="en-US" w:eastAsia="es-ES"/>
    </w:rPr>
  </w:style>
  <w:style w:type="paragraph" w:customStyle="1" w:styleId="bizHeadingBAS3">
    <w:name w:val="bizHeadingBAS3"/>
    <w:basedOn w:val="bizHeading3"/>
    <w:next w:val="Normal"/>
    <w:rsid w:val="00A80B3E"/>
    <w:pPr>
      <w:pBdr>
        <w:top w:val="nil"/>
      </w:pBdr>
    </w:pPr>
    <w:rPr>
      <w:caps w:val="0"/>
      <w:sz w:val="20"/>
    </w:rPr>
  </w:style>
  <w:style w:type="paragraph" w:customStyle="1" w:styleId="bizHeadingBAS2">
    <w:name w:val="bizHeadingBAS2"/>
    <w:basedOn w:val="bizHeading2"/>
    <w:next w:val="Normal"/>
    <w:rsid w:val="00A80B3E"/>
    <w:rPr>
      <w:sz w:val="24"/>
    </w:rPr>
  </w:style>
  <w:style w:type="paragraph" w:customStyle="1" w:styleId="bizHeadingBAS1">
    <w:name w:val="bizHeadingBAS1"/>
    <w:basedOn w:val="bizHeading1"/>
    <w:next w:val="Normal"/>
    <w:qFormat/>
    <w:rsid w:val="00A80B3E"/>
    <w:pPr>
      <w:numPr>
        <w:numId w:val="16"/>
      </w:numPr>
    </w:pPr>
  </w:style>
  <w:style w:type="paragraph" w:customStyle="1" w:styleId="bizTitle">
    <w:name w:val="bizTitle"/>
    <w:basedOn w:val="Ttulo"/>
    <w:next w:val="Ttulo"/>
    <w:link w:val="bizTitleChar"/>
    <w:qFormat/>
    <w:rsid w:val="00A80B3E"/>
    <w:pPr>
      <w:keepNext w:val="0"/>
      <w:widowControl/>
      <w:suppressAutoHyphens w:val="0"/>
      <w:autoSpaceDN/>
      <w:spacing w:after="60"/>
      <w:jc w:val="right"/>
      <w:textAlignment w:val="auto"/>
      <w:outlineLvl w:val="0"/>
    </w:pPr>
    <w:rPr>
      <w:rFonts w:ascii="Segoe UI" w:eastAsia="Times New Roman" w:hAnsi="Segoe UI" w:cs="Times New Roman"/>
      <w:b/>
      <w:bCs/>
      <w:color w:val="4F81BD"/>
      <w:kern w:val="28"/>
      <w:sz w:val="48"/>
      <w:szCs w:val="32"/>
      <w:lang w:val="en-US" w:eastAsia="es-ES" w:bidi="ar-SA"/>
    </w:rPr>
  </w:style>
  <w:style w:type="paragraph" w:customStyle="1" w:styleId="bizSubtitle">
    <w:name w:val="bizSubtitle"/>
    <w:basedOn w:val="Subttulo"/>
    <w:next w:val="Subttulo"/>
    <w:link w:val="bizSubtitleChar"/>
    <w:qFormat/>
    <w:rsid w:val="00A80B3E"/>
    <w:pPr>
      <w:suppressAutoHyphens w:val="0"/>
      <w:spacing w:before="120" w:after="60"/>
      <w:ind w:firstLine="0"/>
      <w:jc w:val="right"/>
      <w:outlineLvl w:val="1"/>
    </w:pPr>
    <w:rPr>
      <w:rFonts w:ascii="Segoe UI" w:hAnsi="Segoe UI"/>
      <w:b w:val="0"/>
      <w:color w:val="4F81BD"/>
      <w:sz w:val="32"/>
      <w:szCs w:val="24"/>
      <w:lang w:val="en-US" w:eastAsia="es-ES"/>
    </w:rPr>
  </w:style>
  <w:style w:type="paragraph" w:customStyle="1" w:styleId="bizHeadingBAS11">
    <w:name w:val="bizHeadingBAS1_1"/>
    <w:basedOn w:val="bizHeadingBAS1"/>
    <w:next w:val="Normal"/>
    <w:qFormat/>
    <w:rsid w:val="00A80B3E"/>
    <w:pPr>
      <w:numPr>
        <w:numId w:val="0"/>
      </w:numPr>
    </w:pPr>
  </w:style>
  <w:style w:type="character" w:customStyle="1" w:styleId="bizTitleChar">
    <w:name w:val="bizTitle Char"/>
    <w:link w:val="bizTitle"/>
    <w:rsid w:val="00A80B3E"/>
    <w:rPr>
      <w:rFonts w:ascii="Segoe UI" w:hAnsi="Segoe UI"/>
      <w:b/>
      <w:bCs/>
      <w:color w:val="4F81BD"/>
      <w:kern w:val="28"/>
      <w:sz w:val="48"/>
      <w:szCs w:val="32"/>
      <w:lang w:val="en-US" w:eastAsia="es-ES"/>
    </w:rPr>
  </w:style>
  <w:style w:type="character" w:customStyle="1" w:styleId="bizSubtitleChar">
    <w:name w:val="bizSubtitle Char"/>
    <w:link w:val="bizSubtitle"/>
    <w:rsid w:val="00A80B3E"/>
    <w:rPr>
      <w:rFonts w:ascii="Segoe UI" w:hAnsi="Segoe UI"/>
      <w:color w:val="4F81BD"/>
      <w:sz w:val="32"/>
      <w:szCs w:val="24"/>
      <w:lang w:val="en-US" w:eastAsia="es-ES"/>
    </w:rPr>
  </w:style>
  <w:style w:type="paragraph" w:customStyle="1" w:styleId="tabelatextocentralizado">
    <w:name w:val="tabela_texto_centralizado"/>
    <w:basedOn w:val="Normal"/>
    <w:rsid w:val="00A80B3E"/>
    <w:pPr>
      <w:spacing w:before="100" w:beforeAutospacing="1" w:after="100" w:afterAutospacing="1"/>
    </w:pPr>
  </w:style>
  <w:style w:type="paragraph" w:customStyle="1" w:styleId="Legenda10">
    <w:name w:val="Legenda10"/>
    <w:basedOn w:val="Standard"/>
    <w:rsid w:val="00A80B3E"/>
    <w:pPr>
      <w:suppressLineNumbers/>
      <w:autoSpaceDN w:val="0"/>
      <w:spacing w:before="120" w:after="120"/>
    </w:pPr>
    <w:rPr>
      <w:i/>
      <w:iCs/>
      <w:kern w:val="3"/>
    </w:rPr>
  </w:style>
  <w:style w:type="paragraph" w:customStyle="1" w:styleId="Ttulo310">
    <w:name w:val="Título 310"/>
    <w:basedOn w:val="Standard"/>
    <w:next w:val="Standard"/>
    <w:rsid w:val="00A80B3E"/>
    <w:pPr>
      <w:keepNext/>
      <w:autoSpaceDN w:val="0"/>
      <w:spacing w:line="213" w:lineRule="exact"/>
      <w:outlineLvl w:val="2"/>
    </w:pPr>
    <w:rPr>
      <w:rFonts w:ascii="Arial" w:hAnsi="Arial" w:cs="Arial"/>
      <w:b/>
      <w:color w:val="000000"/>
      <w:kern w:val="3"/>
    </w:rPr>
  </w:style>
  <w:style w:type="paragraph" w:customStyle="1" w:styleId="Cabealho100">
    <w:name w:val="Cabeçalho10"/>
    <w:basedOn w:val="Standard"/>
    <w:rsid w:val="00A80B3E"/>
    <w:pPr>
      <w:tabs>
        <w:tab w:val="center" w:pos="4419"/>
        <w:tab w:val="right" w:pos="8838"/>
      </w:tabs>
      <w:autoSpaceDN w:val="0"/>
    </w:pPr>
    <w:rPr>
      <w:kern w:val="3"/>
    </w:rPr>
  </w:style>
  <w:style w:type="paragraph" w:customStyle="1" w:styleId="Ttulodendiceremissivo10">
    <w:name w:val="Título de índice remissivo10"/>
    <w:basedOn w:val="Standard"/>
    <w:next w:val="Remissivo110"/>
    <w:rsid w:val="00A80B3E"/>
    <w:pPr>
      <w:autoSpaceDN w:val="0"/>
    </w:pPr>
    <w:rPr>
      <w:kern w:val="3"/>
    </w:rPr>
  </w:style>
  <w:style w:type="paragraph" w:customStyle="1" w:styleId="Remissivo110">
    <w:name w:val="Remissivo 110"/>
    <w:basedOn w:val="Standard"/>
    <w:next w:val="Standard"/>
    <w:rsid w:val="00A80B3E"/>
    <w:pPr>
      <w:autoSpaceDN w:val="0"/>
      <w:ind w:left="240" w:hanging="240"/>
    </w:pPr>
    <w:rPr>
      <w:kern w:val="3"/>
    </w:rPr>
  </w:style>
  <w:style w:type="paragraph" w:customStyle="1" w:styleId="Ttulo510">
    <w:name w:val="Título 510"/>
    <w:basedOn w:val="Standard"/>
    <w:next w:val="Standard"/>
    <w:rsid w:val="00A80B3E"/>
    <w:pPr>
      <w:keepNext/>
      <w:autoSpaceDN w:val="0"/>
      <w:jc w:val="center"/>
      <w:outlineLvl w:val="4"/>
    </w:pPr>
    <w:rPr>
      <w:b/>
      <w:bCs/>
      <w:kern w:val="3"/>
    </w:rPr>
  </w:style>
  <w:style w:type="paragraph" w:customStyle="1" w:styleId="ContratoTitulo">
    <w:name w:val="ContratoTitulo"/>
    <w:basedOn w:val="Normal"/>
    <w:next w:val="Contrato"/>
    <w:rsid w:val="00A80B3E"/>
    <w:pPr>
      <w:numPr>
        <w:ilvl w:val="1"/>
        <w:numId w:val="18"/>
      </w:numPr>
      <w:tabs>
        <w:tab w:val="clear" w:pos="360"/>
      </w:tabs>
      <w:spacing w:after="240"/>
      <w:ind w:left="1701" w:hanging="283"/>
    </w:pPr>
    <w:rPr>
      <w:rFonts w:ascii="Arial" w:hAnsi="Arial"/>
      <w:b/>
      <w:szCs w:val="20"/>
    </w:rPr>
  </w:style>
  <w:style w:type="paragraph" w:customStyle="1" w:styleId="Solon1">
    <w:name w:val="Solon1"/>
    <w:basedOn w:val="Normal"/>
    <w:uiPriority w:val="99"/>
    <w:rsid w:val="00A80B3E"/>
    <w:pPr>
      <w:numPr>
        <w:numId w:val="17"/>
      </w:numPr>
      <w:tabs>
        <w:tab w:val="num" w:pos="360"/>
        <w:tab w:val="left" w:pos="1134"/>
        <w:tab w:val="num" w:pos="1209"/>
      </w:tabs>
      <w:spacing w:after="240"/>
      <w:ind w:left="1209" w:hanging="360"/>
      <w:jc w:val="both"/>
    </w:pPr>
    <w:rPr>
      <w:szCs w:val="20"/>
    </w:rPr>
  </w:style>
  <w:style w:type="paragraph" w:customStyle="1" w:styleId="xl49">
    <w:name w:val="xl49"/>
    <w:basedOn w:val="Normal"/>
    <w:rsid w:val="00A80B3E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21">
    <w:name w:val="N21"/>
    <w:basedOn w:val="Normal"/>
    <w:rsid w:val="00A80B3E"/>
    <w:pPr>
      <w:spacing w:before="60"/>
      <w:ind w:left="2268" w:hanging="425"/>
      <w:jc w:val="both"/>
    </w:pPr>
    <w:rPr>
      <w:rFonts w:ascii="Arial" w:hAnsi="Arial"/>
      <w:snapToGrid w:val="0"/>
      <w:sz w:val="20"/>
      <w:szCs w:val="20"/>
    </w:rPr>
  </w:style>
  <w:style w:type="paragraph" w:customStyle="1" w:styleId="Blockquote">
    <w:name w:val="Blockquote"/>
    <w:basedOn w:val="Normal"/>
    <w:rsid w:val="00A80B3E"/>
    <w:pPr>
      <w:spacing w:before="100" w:after="100"/>
      <w:ind w:left="360" w:right="360"/>
    </w:pPr>
    <w:rPr>
      <w:szCs w:val="20"/>
    </w:rPr>
  </w:style>
  <w:style w:type="paragraph" w:customStyle="1" w:styleId="Cabealho0">
    <w:name w:val="#Cabeçalho"/>
    <w:basedOn w:val="Normal"/>
    <w:rsid w:val="00A80B3E"/>
    <w:pPr>
      <w:spacing w:line="220" w:lineRule="exact"/>
      <w:jc w:val="both"/>
    </w:pPr>
    <w:rPr>
      <w:sz w:val="18"/>
      <w:szCs w:val="20"/>
    </w:rPr>
  </w:style>
  <w:style w:type="paragraph" w:customStyle="1" w:styleId="C">
    <w:name w:val="C"/>
    <w:basedOn w:val="Normal"/>
    <w:rsid w:val="00A80B3E"/>
    <w:pPr>
      <w:tabs>
        <w:tab w:val="left" w:pos="1418"/>
      </w:tabs>
      <w:jc w:val="both"/>
    </w:pPr>
    <w:rPr>
      <w:szCs w:val="20"/>
    </w:rPr>
  </w:style>
  <w:style w:type="paragraph" w:customStyle="1" w:styleId="Numerado">
    <w:name w:val="Numerado"/>
    <w:basedOn w:val="C"/>
    <w:rsid w:val="00A80B3E"/>
    <w:pPr>
      <w:widowControl w:val="0"/>
      <w:numPr>
        <w:numId w:val="19"/>
      </w:numPr>
      <w:spacing w:before="120"/>
    </w:pPr>
  </w:style>
  <w:style w:type="paragraph" w:customStyle="1" w:styleId="Ttulo32">
    <w:name w:val="Título 32"/>
    <w:basedOn w:val="Normal"/>
    <w:next w:val="Normal"/>
    <w:rsid w:val="00A80B3E"/>
    <w:pPr>
      <w:keepNext/>
      <w:widowControl w:val="0"/>
      <w:suppressAutoHyphens/>
      <w:autoSpaceDN w:val="0"/>
      <w:spacing w:line="213" w:lineRule="exact"/>
      <w:textAlignment w:val="baseline"/>
      <w:outlineLvl w:val="2"/>
    </w:pPr>
    <w:rPr>
      <w:rFonts w:ascii="Arial" w:eastAsia="SimSun" w:hAnsi="Arial" w:cs="Arial"/>
      <w:b/>
      <w:color w:val="000000"/>
      <w:kern w:val="3"/>
      <w:lang w:eastAsia="zh-CN" w:bidi="hi-IN"/>
    </w:rPr>
  </w:style>
  <w:style w:type="paragraph" w:customStyle="1" w:styleId="lista-western">
    <w:name w:val="lista-western"/>
    <w:basedOn w:val="Normal"/>
    <w:rsid w:val="00A80B3E"/>
    <w:pPr>
      <w:spacing w:before="75" w:after="100" w:afterAutospacing="1"/>
    </w:pPr>
  </w:style>
  <w:style w:type="paragraph" w:customStyle="1" w:styleId="WW-NormalWeb">
    <w:name w:val="WW-Normal (Web)"/>
    <w:basedOn w:val="Normal"/>
    <w:rsid w:val="00A80B3E"/>
    <w:pPr>
      <w:widowControl w:val="0"/>
      <w:suppressAutoHyphens/>
      <w:spacing w:before="280" w:after="280"/>
    </w:pPr>
    <w:rPr>
      <w:rFonts w:eastAsia="Arial Unicode MS"/>
      <w:lang w:eastAsia="ar-SA"/>
    </w:rPr>
  </w:style>
  <w:style w:type="paragraph" w:customStyle="1" w:styleId="conteudonivel5">
    <w:name w:val="conteudonivel_5"/>
    <w:basedOn w:val="Normal"/>
    <w:rsid w:val="00A80B3E"/>
    <w:pPr>
      <w:spacing w:before="280" w:after="280"/>
    </w:pPr>
    <w:rPr>
      <w:lang w:eastAsia="ar-SA"/>
    </w:rPr>
  </w:style>
  <w:style w:type="paragraph" w:customStyle="1" w:styleId="nospacing">
    <w:name w:val="nospacing"/>
    <w:basedOn w:val="Normal"/>
    <w:rsid w:val="00A80B3E"/>
    <w:pPr>
      <w:spacing w:before="100" w:beforeAutospacing="1" w:after="100" w:afterAutospacing="1"/>
    </w:pPr>
  </w:style>
  <w:style w:type="paragraph" w:customStyle="1" w:styleId="estilo10">
    <w:name w:val="estilo1"/>
    <w:basedOn w:val="Normal"/>
    <w:rsid w:val="00A80B3E"/>
    <w:pPr>
      <w:spacing w:before="100" w:beforeAutospacing="1" w:after="100" w:afterAutospacing="1"/>
    </w:pPr>
  </w:style>
  <w:style w:type="paragraph" w:customStyle="1" w:styleId="Corpodetexto230">
    <w:name w:val="Corpo de texto 23"/>
    <w:basedOn w:val="Normal"/>
    <w:rsid w:val="00A80B3E"/>
    <w:pPr>
      <w:widowControl w:val="0"/>
      <w:spacing w:after="120"/>
      <w:jc w:val="both"/>
    </w:pPr>
    <w:rPr>
      <w:szCs w:val="20"/>
    </w:rPr>
  </w:style>
  <w:style w:type="paragraph" w:customStyle="1" w:styleId="Pa1">
    <w:name w:val="Pa1"/>
    <w:basedOn w:val="Normal"/>
    <w:next w:val="Normal"/>
    <w:uiPriority w:val="99"/>
    <w:rsid w:val="00A80B3E"/>
    <w:pPr>
      <w:autoSpaceDE w:val="0"/>
      <w:autoSpaceDN w:val="0"/>
      <w:adjustRightInd w:val="0"/>
      <w:spacing w:line="241" w:lineRule="atLeast"/>
    </w:pPr>
    <w:rPr>
      <w:rFonts w:eastAsia="Calibri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A80B3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A80B3E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default0">
    <w:name w:val="default"/>
    <w:basedOn w:val="Normal"/>
    <w:rsid w:val="00A80B3E"/>
    <w:pPr>
      <w:spacing w:before="100" w:beforeAutospacing="1" w:after="100" w:afterAutospacing="1"/>
    </w:pPr>
  </w:style>
  <w:style w:type="paragraph" w:customStyle="1" w:styleId="tabelatextoalinhadoesquerda">
    <w:name w:val="tabela_texto_alinhado_esquerda"/>
    <w:basedOn w:val="Normal"/>
    <w:rsid w:val="00A80B3E"/>
    <w:pPr>
      <w:spacing w:before="100" w:beforeAutospacing="1" w:after="100" w:afterAutospacing="1"/>
    </w:pPr>
  </w:style>
  <w:style w:type="paragraph" w:customStyle="1" w:styleId="Nivel01Titulo">
    <w:name w:val="Nivel_01_Titulo"/>
    <w:basedOn w:val="Ttulo1"/>
    <w:next w:val="Normal"/>
    <w:qFormat/>
    <w:rsid w:val="00A80B3E"/>
    <w:pPr>
      <w:keepLines/>
      <w:numPr>
        <w:numId w:val="20"/>
      </w:numPr>
      <w:tabs>
        <w:tab w:val="left" w:pos="567"/>
      </w:tabs>
      <w:overflowPunct/>
      <w:autoSpaceDE/>
      <w:spacing w:before="240"/>
      <w:ind w:left="720"/>
      <w:jc w:val="both"/>
      <w:textAlignment w:val="auto"/>
    </w:pPr>
    <w:rPr>
      <w:rFonts w:cs="Times New Roman"/>
      <w:bCs/>
      <w:sz w:val="20"/>
      <w:lang w:val="x-none"/>
    </w:rPr>
  </w:style>
  <w:style w:type="paragraph" w:customStyle="1" w:styleId="textocentralizadomaiusculas">
    <w:name w:val="texto_centralizado_maiusculas"/>
    <w:basedOn w:val="Normal"/>
    <w:rsid w:val="00A80B3E"/>
    <w:pPr>
      <w:spacing w:before="100" w:beforeAutospacing="1" w:after="100" w:afterAutospacing="1"/>
    </w:pPr>
  </w:style>
  <w:style w:type="paragraph" w:customStyle="1" w:styleId="tabelatextoalinhadodireita">
    <w:name w:val="tabela_texto_alinhado_direita"/>
    <w:basedOn w:val="Normal"/>
    <w:rsid w:val="00A80B3E"/>
    <w:pPr>
      <w:spacing w:before="100" w:beforeAutospacing="1" w:after="100" w:afterAutospacing="1"/>
    </w:pPr>
  </w:style>
  <w:style w:type="character" w:customStyle="1" w:styleId="DefaultParagraphFont1">
    <w:name w:val="Default Paragraph Font1"/>
    <w:rsid w:val="00A80B3E"/>
  </w:style>
  <w:style w:type="paragraph" w:customStyle="1" w:styleId="BodyText32">
    <w:name w:val="Body Text 32"/>
    <w:basedOn w:val="Normal"/>
    <w:rsid w:val="00A80B3E"/>
    <w:pPr>
      <w:suppressAutoHyphens/>
    </w:pPr>
    <w:rPr>
      <w:b/>
      <w:lang w:eastAsia="zh-CN"/>
    </w:rPr>
  </w:style>
  <w:style w:type="paragraph" w:customStyle="1" w:styleId="BodyTextIndent22">
    <w:name w:val="Body Text Indent 22"/>
    <w:basedOn w:val="Normal"/>
    <w:rsid w:val="00A80B3E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BalloonText1">
    <w:name w:val="Balloon Text1"/>
    <w:basedOn w:val="Normal"/>
    <w:rsid w:val="00A80B3E"/>
    <w:pPr>
      <w:suppressAutoHyphens/>
      <w:spacing w:line="100" w:lineRule="atLeast"/>
    </w:pPr>
    <w:rPr>
      <w:kern w:val="1"/>
      <w:lang w:eastAsia="ar-SA"/>
    </w:rPr>
  </w:style>
  <w:style w:type="character" w:customStyle="1" w:styleId="SombreamentoMdio1-nfase1Char">
    <w:name w:val="Sombreamento Médio 1 - Ênfase 1 Char"/>
    <w:link w:val="SombreamentoMdio1-nfase1"/>
    <w:locked/>
    <w:rsid w:val="00A80B3E"/>
    <w:rPr>
      <w:rFonts w:ascii="Calibri" w:eastAsia="Calibri" w:hAnsi="Calibri"/>
      <w:sz w:val="22"/>
      <w:szCs w:val="22"/>
      <w:lang w:eastAsia="zh-CN"/>
    </w:rPr>
  </w:style>
  <w:style w:type="paragraph" w:customStyle="1" w:styleId="a3">
    <w:name w:val="a.3"/>
    <w:basedOn w:val="Normal"/>
    <w:rsid w:val="00A80B3E"/>
    <w:pPr>
      <w:ind w:left="1276" w:right="-284" w:hanging="709"/>
      <w:jc w:val="both"/>
    </w:pPr>
    <w:rPr>
      <w:rFonts w:ascii="Arial" w:hAnsi="Arial" w:cs="Arial"/>
      <w:sz w:val="28"/>
      <w:szCs w:val="20"/>
    </w:rPr>
  </w:style>
  <w:style w:type="paragraph" w:customStyle="1" w:styleId="11n">
    <w:name w:val="1.1n"/>
    <w:basedOn w:val="Normal"/>
    <w:rsid w:val="00A80B3E"/>
    <w:pPr>
      <w:snapToGrid w:val="0"/>
      <w:spacing w:after="120"/>
      <w:ind w:left="993" w:hanging="993"/>
      <w:jc w:val="both"/>
    </w:pPr>
    <w:rPr>
      <w:rFonts w:ascii="Arial" w:hAnsi="Arial" w:cs="Arial"/>
      <w:bCs/>
      <w:sz w:val="28"/>
    </w:rPr>
  </w:style>
  <w:style w:type="paragraph" w:customStyle="1" w:styleId="Ttulo1doRosinaldo">
    <w:name w:val="Título 1 do Rosinaldo"/>
    <w:basedOn w:val="Normal"/>
    <w:rsid w:val="00A80B3E"/>
    <w:pPr>
      <w:suppressAutoHyphens/>
      <w:jc w:val="both"/>
    </w:pPr>
    <w:rPr>
      <w:rFonts w:ascii="Arial" w:hAnsi="Arial" w:cs="Arial"/>
      <w:szCs w:val="20"/>
    </w:rPr>
  </w:style>
  <w:style w:type="table" w:customStyle="1" w:styleId="TableNormal1">
    <w:name w:val="Table Normal1"/>
    <w:rsid w:val="00A80B3E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OmniPage6">
    <w:name w:val="OmniPage #6"/>
    <w:basedOn w:val="Normal"/>
    <w:rsid w:val="00A80B3E"/>
    <w:rPr>
      <w:rFonts w:ascii="Haettenschweiler" w:hAnsi="Haettenschweiler"/>
      <w:sz w:val="20"/>
      <w:szCs w:val="20"/>
    </w:rPr>
  </w:style>
  <w:style w:type="paragraph" w:customStyle="1" w:styleId="Substituizaoequipamentos">
    <w:name w:val="Substituizao_equipamentos"/>
    <w:basedOn w:val="N4"/>
    <w:link w:val="SubstituizaoequipamentosChar"/>
    <w:qFormat/>
    <w:rsid w:val="00A80B3E"/>
    <w:pPr>
      <w:numPr>
        <w:ilvl w:val="0"/>
        <w:numId w:val="0"/>
      </w:numPr>
      <w:spacing w:after="0"/>
      <w:ind w:left="710" w:firstLine="1276"/>
    </w:pPr>
    <w:rPr>
      <w:b/>
    </w:rPr>
  </w:style>
  <w:style w:type="paragraph" w:customStyle="1" w:styleId="Substituicaoequipamentos">
    <w:name w:val="Substituicao_equipamentos"/>
    <w:basedOn w:val="Substituizaoequipamentos"/>
    <w:link w:val="SubstituicaoequipamentosChar"/>
    <w:qFormat/>
    <w:rsid w:val="00A80B3E"/>
  </w:style>
  <w:style w:type="paragraph" w:customStyle="1" w:styleId="Substequipamento">
    <w:name w:val="Subst_equipamento"/>
    <w:basedOn w:val="Substituicaoequipamentos"/>
    <w:link w:val="SubstequipamentoChar"/>
    <w:qFormat/>
    <w:rsid w:val="00A80B3E"/>
    <w:pPr>
      <w:tabs>
        <w:tab w:val="num" w:pos="0"/>
      </w:tabs>
      <w:ind w:left="0"/>
    </w:pPr>
    <w:rPr>
      <w:b w:val="0"/>
    </w:rPr>
  </w:style>
  <w:style w:type="character" w:customStyle="1" w:styleId="SubstituizaoequipamentosChar">
    <w:name w:val="Substituizao_equipamentos Char"/>
    <w:link w:val="Substituizaoequipamentos"/>
    <w:rsid w:val="00A80B3E"/>
    <w:rPr>
      <w:b/>
      <w:color w:val="000000"/>
      <w:sz w:val="24"/>
      <w:szCs w:val="24"/>
      <w:lang w:val="x-none" w:eastAsia="x-none"/>
    </w:rPr>
  </w:style>
  <w:style w:type="character" w:customStyle="1" w:styleId="SubstituicaoequipamentosChar">
    <w:name w:val="Substituicao_equipamentos Char"/>
    <w:link w:val="Substituicaoequipamentos"/>
    <w:rsid w:val="00A80B3E"/>
    <w:rPr>
      <w:b/>
      <w:color w:val="000000"/>
      <w:sz w:val="24"/>
      <w:szCs w:val="24"/>
      <w:lang w:val="x-none" w:eastAsia="x-none"/>
    </w:rPr>
  </w:style>
  <w:style w:type="character" w:customStyle="1" w:styleId="SubstequipamentoChar">
    <w:name w:val="Subst_equipamento Char"/>
    <w:link w:val="Substequipamento"/>
    <w:rsid w:val="00A80B3E"/>
    <w:rPr>
      <w:color w:val="000000"/>
      <w:sz w:val="24"/>
      <w:szCs w:val="24"/>
      <w:lang w:val="x-none" w:eastAsia="x-none"/>
    </w:rPr>
  </w:style>
  <w:style w:type="character" w:customStyle="1" w:styleId="m7201422311569108779gmail-il">
    <w:name w:val="m_7201422311569108779gmail-il"/>
    <w:rsid w:val="00A80B3E"/>
  </w:style>
  <w:style w:type="paragraph" w:customStyle="1" w:styleId="western1">
    <w:name w:val="western1"/>
    <w:basedOn w:val="Normal"/>
    <w:rsid w:val="00A80B3E"/>
    <w:pPr>
      <w:spacing w:before="100" w:beforeAutospacing="1"/>
      <w:jc w:val="both"/>
    </w:pPr>
    <w:rPr>
      <w:color w:val="000000"/>
    </w:rPr>
  </w:style>
  <w:style w:type="paragraph" w:customStyle="1" w:styleId="xl64">
    <w:name w:val="xl64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Normal"/>
    <w:rsid w:val="00A80B3E"/>
    <w:pPr>
      <w:pBdr>
        <w:bottom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Normal"/>
    <w:rsid w:val="00A80B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Normal"/>
    <w:rsid w:val="00A80B3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Normal"/>
    <w:rsid w:val="00A80B3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Normal"/>
    <w:rsid w:val="00A80B3E"/>
    <w:pPr>
      <w:pBdr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Normal"/>
    <w:rsid w:val="00A80B3E"/>
    <w:pPr>
      <w:pBdr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Normal"/>
    <w:rsid w:val="00A80B3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Normal"/>
    <w:rsid w:val="00A80B3E"/>
    <w:pPr>
      <w:pBdr>
        <w:top w:val="single" w:sz="12" w:space="0" w:color="auto"/>
        <w:lef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Normal"/>
    <w:rsid w:val="00A80B3E"/>
    <w:pPr>
      <w:pBdr>
        <w:top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Normal"/>
    <w:rsid w:val="00A80B3E"/>
    <w:pPr>
      <w:pBdr>
        <w:left w:val="single" w:sz="12" w:space="0" w:color="auto"/>
        <w:bottom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Normal"/>
    <w:rsid w:val="00A80B3E"/>
    <w:pPr>
      <w:pBdr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"/>
    <w:rsid w:val="00A80B3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Normal"/>
    <w:rsid w:val="00A80B3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Normal"/>
    <w:rsid w:val="00A80B3E"/>
    <w:pPr>
      <w:pBdr>
        <w:top w:val="single" w:sz="8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Normal"/>
    <w:rsid w:val="00A80B3E"/>
    <w:pPr>
      <w:pBdr>
        <w:bottom w:val="single" w:sz="4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Normal"/>
    <w:rsid w:val="00A80B3E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rsid w:val="00A80B3E"/>
    <w:pPr>
      <w:pBdr>
        <w:top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rsid w:val="00A80B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A80B3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A80B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Normal"/>
    <w:rsid w:val="00A80B3E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Normal"/>
    <w:rsid w:val="00A80B3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Normal"/>
    <w:rsid w:val="00A80B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Normal"/>
    <w:rsid w:val="00A80B3E"/>
    <w:pPr>
      <w:pBdr>
        <w:top w:val="single" w:sz="4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Normal"/>
    <w:rsid w:val="00A80B3E"/>
    <w:pPr>
      <w:pBdr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Normal"/>
    <w:rsid w:val="00A80B3E"/>
    <w:pPr>
      <w:pBdr>
        <w:top w:val="single" w:sz="4" w:space="0" w:color="auto"/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Normal"/>
    <w:rsid w:val="00A80B3E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Normal"/>
    <w:rsid w:val="00A80B3E"/>
    <w:pPr>
      <w:pBdr>
        <w:top w:val="single" w:sz="8" w:space="0" w:color="auto"/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Normal"/>
    <w:rsid w:val="00A80B3E"/>
    <w:pPr>
      <w:pBdr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Normal"/>
    <w:rsid w:val="00A80B3E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Normal"/>
    <w:rsid w:val="00A80B3E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6">
    <w:name w:val="xl166"/>
    <w:basedOn w:val="Normal"/>
    <w:rsid w:val="00A80B3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7">
    <w:name w:val="xl167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Normal"/>
    <w:rsid w:val="00A80B3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Normal"/>
    <w:rsid w:val="00A80B3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Normal"/>
    <w:rsid w:val="00A80B3E"/>
    <w:pPr>
      <w:pBdr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Normal"/>
    <w:rsid w:val="00A80B3E"/>
    <w:pPr>
      <w:pBdr>
        <w:top w:val="single" w:sz="4" w:space="0" w:color="auto"/>
        <w:lef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Normal"/>
    <w:rsid w:val="00A80B3E"/>
    <w:pPr>
      <w:pBdr>
        <w:top w:val="single" w:sz="12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Normal"/>
    <w:rsid w:val="00A80B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Normal"/>
    <w:rsid w:val="00A80B3E"/>
    <w:pPr>
      <w:pBdr>
        <w:lef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0">
    <w:name w:val="xl200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1">
    <w:name w:val="xl201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2">
    <w:name w:val="xl202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3">
    <w:name w:val="xl203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Normal"/>
    <w:rsid w:val="00A80B3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7">
    <w:name w:val="xl207"/>
    <w:basedOn w:val="Normal"/>
    <w:rsid w:val="00A80B3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8">
    <w:name w:val="xl208"/>
    <w:basedOn w:val="Normal"/>
    <w:rsid w:val="00A80B3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09">
    <w:name w:val="xl209"/>
    <w:basedOn w:val="Normal"/>
    <w:rsid w:val="00A80B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0">
    <w:name w:val="xl210"/>
    <w:basedOn w:val="Normal"/>
    <w:rsid w:val="00A80B3E"/>
    <w:pPr>
      <w:pBdr>
        <w:top w:val="single" w:sz="4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7">
    <w:name w:val="xl217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18">
    <w:name w:val="xl218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Normal"/>
    <w:rsid w:val="00A80B3E"/>
    <w:pPr>
      <w:pBdr>
        <w:top w:val="single" w:sz="8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Normal"/>
    <w:rsid w:val="00A80B3E"/>
    <w:pPr>
      <w:pBdr>
        <w:top w:val="single" w:sz="8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Normal"/>
    <w:rsid w:val="00A80B3E"/>
    <w:pPr>
      <w:pBdr>
        <w:top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29">
    <w:name w:val="xl229"/>
    <w:basedOn w:val="Normal"/>
    <w:rsid w:val="00A80B3E"/>
    <w:pP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30">
    <w:name w:val="xl230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Normal"/>
    <w:rsid w:val="00A80B3E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Normal"/>
    <w:rsid w:val="00A80B3E"/>
    <w:pPr>
      <w:pBdr>
        <w:top w:val="single" w:sz="8" w:space="0" w:color="auto"/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Normal"/>
    <w:rsid w:val="00A80B3E"/>
    <w:pPr>
      <w:pBdr>
        <w:lef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Normal"/>
    <w:rsid w:val="00A80B3E"/>
    <w:pPr>
      <w:pBdr>
        <w:top w:val="single" w:sz="12" w:space="0" w:color="auto"/>
        <w:left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Normal"/>
    <w:rsid w:val="00A80B3E"/>
    <w:pPr>
      <w:pBdr>
        <w:top w:val="single" w:sz="12" w:space="0" w:color="auto"/>
        <w:right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Normal"/>
    <w:rsid w:val="00A80B3E"/>
    <w:pPr>
      <w:pBdr>
        <w:left w:val="single" w:sz="8" w:space="0" w:color="auto"/>
        <w:bottom w:val="single" w:sz="8" w:space="0" w:color="auto"/>
      </w:pBdr>
      <w:shd w:val="pct12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Normal"/>
    <w:rsid w:val="00A80B3E"/>
    <w:pPr>
      <w:pBdr>
        <w:top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Normal"/>
    <w:rsid w:val="00A80B3E"/>
    <w:pPr>
      <w:pBdr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Normal"/>
    <w:rsid w:val="00A80B3E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43">
    <w:name w:val="xl243"/>
    <w:basedOn w:val="Normal"/>
    <w:rsid w:val="00A80B3E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44">
    <w:name w:val="xl244"/>
    <w:basedOn w:val="Normal"/>
    <w:rsid w:val="00A80B3E"/>
    <w:pPr>
      <w:pBdr>
        <w:top w:val="single" w:sz="12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Normal"/>
    <w:rsid w:val="00A80B3E"/>
    <w:pPr>
      <w:pBdr>
        <w:top w:val="single" w:sz="12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Normal"/>
    <w:rsid w:val="00A80B3E"/>
    <w:pPr>
      <w:pBdr>
        <w:left w:val="single" w:sz="8" w:space="0" w:color="auto"/>
        <w:bottom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Normal"/>
    <w:rsid w:val="00A80B3E"/>
    <w:pPr>
      <w:pBdr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Normal"/>
    <w:rsid w:val="00A80B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1">
    <w:name w:val="xl251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Normal"/>
    <w:rsid w:val="00A80B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Normal"/>
    <w:rsid w:val="00A80B3E"/>
    <w:pPr>
      <w:pBdr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Normal"/>
    <w:rsid w:val="00A80B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Normal"/>
    <w:rsid w:val="00A80B3E"/>
    <w:pPr>
      <w:pBdr>
        <w:top w:val="single" w:sz="8" w:space="0" w:color="auto"/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6">
    <w:name w:val="xl256"/>
    <w:basedOn w:val="Normal"/>
    <w:rsid w:val="00A80B3E"/>
    <w:pPr>
      <w:pBdr>
        <w:top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7">
    <w:name w:val="xl257"/>
    <w:basedOn w:val="Normal"/>
    <w:rsid w:val="00A80B3E"/>
    <w:pPr>
      <w:pBdr>
        <w:lef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8">
    <w:name w:val="xl258"/>
    <w:basedOn w:val="Normal"/>
    <w:rsid w:val="00A80B3E"/>
    <w:pPr>
      <w:pBdr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  <w:rPr>
      <w:color w:val="0000FF"/>
      <w:u w:val="single"/>
    </w:rPr>
  </w:style>
  <w:style w:type="paragraph" w:customStyle="1" w:styleId="xl259">
    <w:name w:val="xl259"/>
    <w:basedOn w:val="Normal"/>
    <w:rsid w:val="00A80B3E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Normal"/>
    <w:rsid w:val="00A80B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Normal"/>
    <w:rsid w:val="00A80B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Normal"/>
    <w:rsid w:val="00A80B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Normal"/>
    <w:rsid w:val="00A80B3E"/>
    <w:pPr>
      <w:pBdr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7">
    <w:name w:val="xl267"/>
    <w:basedOn w:val="Normal"/>
    <w:rsid w:val="00A80B3E"/>
    <w:pPr>
      <w:pBdr>
        <w:left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Normal"/>
    <w:rsid w:val="00A80B3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Normal"/>
    <w:rsid w:val="00A80B3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Normal"/>
    <w:rsid w:val="00A80B3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000000" w:fill="FEF8D2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Normal"/>
    <w:rsid w:val="00A80B3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eno1">
    <w:name w:val="Menção1"/>
    <w:uiPriority w:val="99"/>
    <w:semiHidden/>
    <w:unhideWhenUsed/>
    <w:rsid w:val="00A80B3E"/>
    <w:rPr>
      <w:color w:val="2B579A"/>
      <w:shd w:val="clear" w:color="auto" w:fill="E6E6E6"/>
    </w:rPr>
  </w:style>
  <w:style w:type="character" w:customStyle="1" w:styleId="WW8Num2zfalse">
    <w:name w:val="WW8Num2zfalse"/>
    <w:rsid w:val="00A80B3E"/>
  </w:style>
  <w:style w:type="character" w:customStyle="1" w:styleId="WW8Num2ztrue">
    <w:name w:val="WW8Num2ztrue"/>
    <w:rsid w:val="00A80B3E"/>
  </w:style>
  <w:style w:type="character" w:customStyle="1" w:styleId="WW-WW8Num2ztrue">
    <w:name w:val="WW-WW8Num2ztrue"/>
    <w:rsid w:val="00A80B3E"/>
  </w:style>
  <w:style w:type="character" w:customStyle="1" w:styleId="WW-WW8Num2ztrue1">
    <w:name w:val="WW-WW8Num2ztrue1"/>
    <w:rsid w:val="00A80B3E"/>
  </w:style>
  <w:style w:type="character" w:customStyle="1" w:styleId="WW-WW8Num2ztrue2">
    <w:name w:val="WW-WW8Num2ztrue2"/>
    <w:rsid w:val="00A80B3E"/>
  </w:style>
  <w:style w:type="character" w:customStyle="1" w:styleId="WW-WW8Num2ztrue3">
    <w:name w:val="WW-WW8Num2ztrue3"/>
    <w:rsid w:val="00A80B3E"/>
  </w:style>
  <w:style w:type="character" w:customStyle="1" w:styleId="WW-WW8Num2ztrue4">
    <w:name w:val="WW-WW8Num2ztrue4"/>
    <w:rsid w:val="00A80B3E"/>
  </w:style>
  <w:style w:type="character" w:customStyle="1" w:styleId="WW-WW8Num2ztrue5">
    <w:name w:val="WW-WW8Num2ztrue5"/>
    <w:rsid w:val="00A80B3E"/>
  </w:style>
  <w:style w:type="character" w:customStyle="1" w:styleId="WW-WW8Num2ztrue6">
    <w:name w:val="WW-WW8Num2ztrue6"/>
    <w:rsid w:val="00A80B3E"/>
  </w:style>
  <w:style w:type="character" w:customStyle="1" w:styleId="WW8Num3ztrue">
    <w:name w:val="WW8Num3ztrue"/>
    <w:rsid w:val="00A80B3E"/>
  </w:style>
  <w:style w:type="character" w:customStyle="1" w:styleId="WW-WW8Num3ztrue">
    <w:name w:val="WW-WW8Num3ztrue"/>
    <w:rsid w:val="00A80B3E"/>
  </w:style>
  <w:style w:type="character" w:customStyle="1" w:styleId="WW-WW8Num3ztrue1">
    <w:name w:val="WW-WW8Num3ztrue1"/>
    <w:rsid w:val="00A80B3E"/>
  </w:style>
  <w:style w:type="character" w:customStyle="1" w:styleId="WW-WW8Num3ztrue2">
    <w:name w:val="WW-WW8Num3ztrue2"/>
    <w:rsid w:val="00A80B3E"/>
  </w:style>
  <w:style w:type="character" w:customStyle="1" w:styleId="WW-WW8Num3ztrue3">
    <w:name w:val="WW-WW8Num3ztrue3"/>
    <w:rsid w:val="00A80B3E"/>
  </w:style>
  <w:style w:type="character" w:customStyle="1" w:styleId="WW-WW8Num3ztrue4">
    <w:name w:val="WW-WW8Num3ztrue4"/>
    <w:rsid w:val="00A80B3E"/>
  </w:style>
  <w:style w:type="character" w:customStyle="1" w:styleId="WW-WW8Num3ztrue5">
    <w:name w:val="WW-WW8Num3ztrue5"/>
    <w:rsid w:val="00A80B3E"/>
  </w:style>
  <w:style w:type="character" w:customStyle="1" w:styleId="WW-WW8Num3ztrue6">
    <w:name w:val="WW-WW8Num3ztrue6"/>
    <w:rsid w:val="00A80B3E"/>
  </w:style>
  <w:style w:type="character" w:customStyle="1" w:styleId="FooterChar">
    <w:name w:val="Footer Char"/>
    <w:rsid w:val="00A80B3E"/>
    <w:rPr>
      <w:sz w:val="24"/>
      <w:szCs w:val="24"/>
    </w:rPr>
  </w:style>
  <w:style w:type="paragraph" w:customStyle="1" w:styleId="Textodebalo10">
    <w:name w:val="Texto de balão1"/>
    <w:basedOn w:val="Normal"/>
    <w:rsid w:val="00A80B3E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ListaColorida-nfase11">
    <w:name w:val="Lista Colorida - Ênfase 11"/>
    <w:basedOn w:val="Normal"/>
    <w:uiPriority w:val="34"/>
    <w:qFormat/>
    <w:rsid w:val="00A80B3E"/>
    <w:pPr>
      <w:suppressAutoHyphens/>
      <w:autoSpaceDN w:val="0"/>
      <w:ind w:left="720"/>
      <w:contextualSpacing/>
      <w:textAlignment w:val="baseline"/>
    </w:pPr>
    <w:rPr>
      <w:kern w:val="3"/>
      <w:lang w:val="en-US" w:eastAsia="en-US" w:bidi="en-US"/>
    </w:rPr>
  </w:style>
  <w:style w:type="character" w:customStyle="1" w:styleId="MenoPendente3">
    <w:name w:val="Menção Pendente3"/>
    <w:uiPriority w:val="47"/>
    <w:rsid w:val="00A80B3E"/>
    <w:rPr>
      <w:color w:val="808080"/>
      <w:shd w:val="clear" w:color="auto" w:fill="E6E6E6"/>
    </w:rPr>
  </w:style>
  <w:style w:type="table" w:styleId="SombreamentoMdio1-nfase1">
    <w:name w:val="Medium Shading 1 Accent 1"/>
    <w:basedOn w:val="Tabelanormal"/>
    <w:link w:val="SombreamentoMdio1-nfase1Char"/>
    <w:rsid w:val="00A80B3E"/>
    <w:rPr>
      <w:rFonts w:ascii="Calibri" w:eastAsia="Calibri" w:hAnsi="Calibr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WW8Num8z4">
    <w:name w:val="WW8Num8z4"/>
    <w:rsid w:val="005F481D"/>
  </w:style>
  <w:style w:type="character" w:customStyle="1" w:styleId="WW8Num8z5">
    <w:name w:val="WW8Num8z5"/>
    <w:rsid w:val="005F481D"/>
  </w:style>
  <w:style w:type="character" w:customStyle="1" w:styleId="WW8Num8z6">
    <w:name w:val="WW8Num8z6"/>
    <w:rsid w:val="005F481D"/>
  </w:style>
  <w:style w:type="character" w:customStyle="1" w:styleId="WW8Num8z7">
    <w:name w:val="WW8Num8z7"/>
    <w:rsid w:val="005F481D"/>
  </w:style>
  <w:style w:type="character" w:customStyle="1" w:styleId="WW8Num8z8">
    <w:name w:val="WW8Num8z8"/>
    <w:rsid w:val="005F481D"/>
  </w:style>
  <w:style w:type="character" w:customStyle="1" w:styleId="txtnormal">
    <w:name w:val="txtnormal"/>
    <w:rsid w:val="005F481D"/>
  </w:style>
  <w:style w:type="paragraph" w:customStyle="1" w:styleId="Estruturadodocumento1">
    <w:name w:val="Estrutura do documento1"/>
    <w:basedOn w:val="Normal"/>
    <w:rsid w:val="005F481D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Contedodequadro">
    <w:name w:val="Conteúdo de quadro"/>
    <w:basedOn w:val="Corpodetexto"/>
    <w:rsid w:val="005F481D"/>
    <w:pPr>
      <w:overflowPunct/>
      <w:autoSpaceDE/>
      <w:spacing w:after="120"/>
      <w:jc w:val="left"/>
      <w:textAlignment w:val="auto"/>
    </w:pPr>
    <w:rPr>
      <w:rFonts w:ascii="Times New Roman" w:hAnsi="Times New Roman" w:cs="Times New Roman"/>
      <w:sz w:val="20"/>
      <w:lang w:eastAsia="zh-CN"/>
    </w:rPr>
  </w:style>
  <w:style w:type="character" w:customStyle="1" w:styleId="WW8Num6z3">
    <w:name w:val="WW8Num6z3"/>
    <w:rsid w:val="006A45F8"/>
  </w:style>
  <w:style w:type="character" w:customStyle="1" w:styleId="WW8Num6z4">
    <w:name w:val="WW8Num6z4"/>
    <w:rsid w:val="006A45F8"/>
  </w:style>
  <w:style w:type="character" w:customStyle="1" w:styleId="WW8Num6z5">
    <w:name w:val="WW8Num6z5"/>
    <w:rsid w:val="006A45F8"/>
  </w:style>
  <w:style w:type="character" w:customStyle="1" w:styleId="WW8Num6z6">
    <w:name w:val="WW8Num6z6"/>
    <w:rsid w:val="006A45F8"/>
  </w:style>
  <w:style w:type="character" w:customStyle="1" w:styleId="WW8Num6z7">
    <w:name w:val="WW8Num6z7"/>
    <w:rsid w:val="006A45F8"/>
  </w:style>
  <w:style w:type="character" w:customStyle="1" w:styleId="WW8Num6z8">
    <w:name w:val="WW8Num6z8"/>
    <w:rsid w:val="006A45F8"/>
  </w:style>
  <w:style w:type="character" w:customStyle="1" w:styleId="WW8Num23z3">
    <w:name w:val="WW8Num23z3"/>
    <w:rsid w:val="006A45F8"/>
  </w:style>
  <w:style w:type="character" w:customStyle="1" w:styleId="WW8Num23z4">
    <w:name w:val="WW8Num23z4"/>
    <w:rsid w:val="006A45F8"/>
  </w:style>
  <w:style w:type="character" w:customStyle="1" w:styleId="WW8Num23z5">
    <w:name w:val="WW8Num23z5"/>
    <w:rsid w:val="006A45F8"/>
  </w:style>
  <w:style w:type="character" w:customStyle="1" w:styleId="WW8Num23z6">
    <w:name w:val="WW8Num23z6"/>
    <w:rsid w:val="006A45F8"/>
  </w:style>
  <w:style w:type="character" w:customStyle="1" w:styleId="WW8Num23z7">
    <w:name w:val="WW8Num23z7"/>
    <w:rsid w:val="006A45F8"/>
  </w:style>
  <w:style w:type="character" w:customStyle="1" w:styleId="WW8Num23z8">
    <w:name w:val="WW8Num23z8"/>
    <w:rsid w:val="006A45F8"/>
  </w:style>
  <w:style w:type="character" w:customStyle="1" w:styleId="WW8Num30z1">
    <w:name w:val="WW8Num30z1"/>
    <w:rsid w:val="006A45F8"/>
  </w:style>
  <w:style w:type="character" w:customStyle="1" w:styleId="WW8Num30z2">
    <w:name w:val="WW8Num30z2"/>
    <w:rsid w:val="006A45F8"/>
  </w:style>
  <w:style w:type="character" w:customStyle="1" w:styleId="WW8Num30z3">
    <w:name w:val="WW8Num30z3"/>
    <w:rsid w:val="006A45F8"/>
  </w:style>
  <w:style w:type="character" w:customStyle="1" w:styleId="WW8Num30z4">
    <w:name w:val="WW8Num30z4"/>
    <w:rsid w:val="006A45F8"/>
  </w:style>
  <w:style w:type="character" w:customStyle="1" w:styleId="WW8Num30z5">
    <w:name w:val="WW8Num30z5"/>
    <w:rsid w:val="006A45F8"/>
  </w:style>
  <w:style w:type="character" w:customStyle="1" w:styleId="WW8Num30z6">
    <w:name w:val="WW8Num30z6"/>
    <w:rsid w:val="006A45F8"/>
  </w:style>
  <w:style w:type="character" w:customStyle="1" w:styleId="WW8Num30z7">
    <w:name w:val="WW8Num30z7"/>
    <w:rsid w:val="006A45F8"/>
  </w:style>
  <w:style w:type="character" w:customStyle="1" w:styleId="WW8Num30z8">
    <w:name w:val="WW8Num30z8"/>
    <w:rsid w:val="006A45F8"/>
  </w:style>
  <w:style w:type="character" w:customStyle="1" w:styleId="WW8Num31z2">
    <w:name w:val="WW8Num31z2"/>
    <w:rsid w:val="006A45F8"/>
  </w:style>
  <w:style w:type="character" w:customStyle="1" w:styleId="WW8Num31z3">
    <w:name w:val="WW8Num31z3"/>
    <w:rsid w:val="006A45F8"/>
  </w:style>
  <w:style w:type="character" w:customStyle="1" w:styleId="WW8Num31z4">
    <w:name w:val="WW8Num31z4"/>
    <w:rsid w:val="006A45F8"/>
  </w:style>
  <w:style w:type="character" w:customStyle="1" w:styleId="WW8Num31z5">
    <w:name w:val="WW8Num31z5"/>
    <w:rsid w:val="006A45F8"/>
  </w:style>
  <w:style w:type="character" w:customStyle="1" w:styleId="WW8Num31z6">
    <w:name w:val="WW8Num31z6"/>
    <w:rsid w:val="006A45F8"/>
  </w:style>
  <w:style w:type="character" w:customStyle="1" w:styleId="WW8Num31z7">
    <w:name w:val="WW8Num31z7"/>
    <w:rsid w:val="006A45F8"/>
  </w:style>
  <w:style w:type="character" w:customStyle="1" w:styleId="WW8Num31z8">
    <w:name w:val="WW8Num31z8"/>
    <w:rsid w:val="006A45F8"/>
  </w:style>
  <w:style w:type="character" w:customStyle="1" w:styleId="WW-LinkdaInternet">
    <w:name w:val="WW-Link da Internet"/>
    <w:rsid w:val="006A45F8"/>
    <w:rPr>
      <w:color w:val="0000FF"/>
      <w:u w:val="single"/>
    </w:rPr>
  </w:style>
  <w:style w:type="character" w:customStyle="1" w:styleId="WW8Num32z3">
    <w:name w:val="WW8Num32z3"/>
    <w:rsid w:val="006A45F8"/>
  </w:style>
  <w:style w:type="character" w:customStyle="1" w:styleId="WW8Num32z4">
    <w:name w:val="WW8Num32z4"/>
    <w:rsid w:val="006A45F8"/>
  </w:style>
  <w:style w:type="character" w:customStyle="1" w:styleId="WW8Num32z5">
    <w:name w:val="WW8Num32z5"/>
    <w:rsid w:val="006A45F8"/>
  </w:style>
  <w:style w:type="character" w:customStyle="1" w:styleId="WW8Num32z6">
    <w:name w:val="WW8Num32z6"/>
    <w:rsid w:val="006A45F8"/>
  </w:style>
  <w:style w:type="character" w:customStyle="1" w:styleId="WW8Num32z7">
    <w:name w:val="WW8Num32z7"/>
    <w:rsid w:val="006A45F8"/>
  </w:style>
  <w:style w:type="character" w:customStyle="1" w:styleId="WW8Num32z8">
    <w:name w:val="WW8Num32z8"/>
    <w:rsid w:val="006A45F8"/>
  </w:style>
  <w:style w:type="character" w:customStyle="1" w:styleId="WW8Num34z3">
    <w:name w:val="WW8Num34z3"/>
    <w:rsid w:val="006A45F8"/>
  </w:style>
  <w:style w:type="character" w:customStyle="1" w:styleId="WW8Num34z4">
    <w:name w:val="WW8Num34z4"/>
    <w:rsid w:val="006A45F8"/>
  </w:style>
  <w:style w:type="character" w:customStyle="1" w:styleId="WW8Num34z5">
    <w:name w:val="WW8Num34z5"/>
    <w:rsid w:val="006A45F8"/>
  </w:style>
  <w:style w:type="character" w:customStyle="1" w:styleId="WW8Num34z6">
    <w:name w:val="WW8Num34z6"/>
    <w:rsid w:val="006A45F8"/>
  </w:style>
  <w:style w:type="character" w:customStyle="1" w:styleId="WW8Num34z7">
    <w:name w:val="WW8Num34z7"/>
    <w:rsid w:val="006A45F8"/>
  </w:style>
  <w:style w:type="character" w:customStyle="1" w:styleId="WW8Num34z8">
    <w:name w:val="WW8Num34z8"/>
    <w:rsid w:val="006A45F8"/>
  </w:style>
  <w:style w:type="character" w:customStyle="1" w:styleId="WW8Num35z1">
    <w:name w:val="WW8Num35z1"/>
    <w:rsid w:val="006A45F8"/>
  </w:style>
  <w:style w:type="character" w:customStyle="1" w:styleId="WW8Num35z2">
    <w:name w:val="WW8Num35z2"/>
    <w:rsid w:val="006A45F8"/>
  </w:style>
  <w:style w:type="character" w:customStyle="1" w:styleId="WW8Num35z3">
    <w:name w:val="WW8Num35z3"/>
    <w:rsid w:val="006A45F8"/>
  </w:style>
  <w:style w:type="character" w:customStyle="1" w:styleId="WW8Num35z4">
    <w:name w:val="WW8Num35z4"/>
    <w:rsid w:val="006A45F8"/>
  </w:style>
  <w:style w:type="character" w:customStyle="1" w:styleId="WW8Num35z5">
    <w:name w:val="WW8Num35z5"/>
    <w:rsid w:val="006A45F8"/>
  </w:style>
  <w:style w:type="character" w:customStyle="1" w:styleId="WW8Num35z6">
    <w:name w:val="WW8Num35z6"/>
    <w:rsid w:val="006A45F8"/>
  </w:style>
  <w:style w:type="character" w:customStyle="1" w:styleId="WW8Num35z7">
    <w:name w:val="WW8Num35z7"/>
    <w:rsid w:val="006A45F8"/>
  </w:style>
  <w:style w:type="character" w:customStyle="1" w:styleId="WW8Num35z8">
    <w:name w:val="WW8Num35z8"/>
    <w:rsid w:val="006A45F8"/>
  </w:style>
  <w:style w:type="character" w:customStyle="1" w:styleId="WW8Num36z2">
    <w:name w:val="WW8Num36z2"/>
    <w:rsid w:val="006A45F8"/>
  </w:style>
  <w:style w:type="character" w:customStyle="1" w:styleId="WW8Num36z4">
    <w:name w:val="WW8Num36z4"/>
    <w:rsid w:val="006A45F8"/>
  </w:style>
  <w:style w:type="character" w:customStyle="1" w:styleId="WW8Num36z5">
    <w:name w:val="WW8Num36z5"/>
    <w:rsid w:val="006A45F8"/>
  </w:style>
  <w:style w:type="character" w:customStyle="1" w:styleId="WW8Num36z6">
    <w:name w:val="WW8Num36z6"/>
    <w:rsid w:val="006A45F8"/>
  </w:style>
  <w:style w:type="character" w:customStyle="1" w:styleId="WW8Num36z7">
    <w:name w:val="WW8Num36z7"/>
    <w:rsid w:val="006A45F8"/>
  </w:style>
  <w:style w:type="character" w:customStyle="1" w:styleId="WW8Num36z8">
    <w:name w:val="WW8Num36z8"/>
    <w:rsid w:val="006A45F8"/>
  </w:style>
  <w:style w:type="character" w:customStyle="1" w:styleId="WW8Num37z3">
    <w:name w:val="WW8Num37z3"/>
    <w:rsid w:val="006A45F8"/>
  </w:style>
  <w:style w:type="character" w:customStyle="1" w:styleId="WW8Num37z4">
    <w:name w:val="WW8Num37z4"/>
    <w:rsid w:val="006A45F8"/>
  </w:style>
  <w:style w:type="character" w:customStyle="1" w:styleId="WW8Num37z5">
    <w:name w:val="WW8Num37z5"/>
    <w:rsid w:val="006A45F8"/>
  </w:style>
  <w:style w:type="character" w:customStyle="1" w:styleId="WW8Num37z6">
    <w:name w:val="WW8Num37z6"/>
    <w:rsid w:val="006A45F8"/>
  </w:style>
  <w:style w:type="character" w:customStyle="1" w:styleId="WW8Num37z7">
    <w:name w:val="WW8Num37z7"/>
    <w:rsid w:val="006A45F8"/>
  </w:style>
  <w:style w:type="character" w:customStyle="1" w:styleId="WW8Num37z8">
    <w:name w:val="WW8Num37z8"/>
    <w:rsid w:val="006A45F8"/>
  </w:style>
  <w:style w:type="paragraph" w:customStyle="1" w:styleId="11">
    <w:name w:val="1.1."/>
    <w:basedOn w:val="Normal"/>
    <w:rsid w:val="006A45F8"/>
    <w:pPr>
      <w:ind w:left="1512" w:hanging="960"/>
      <w:jc w:val="both"/>
    </w:pPr>
    <w:rPr>
      <w:szCs w:val="20"/>
    </w:rPr>
  </w:style>
  <w:style w:type="character" w:customStyle="1" w:styleId="WW8Num29z3">
    <w:name w:val="WW8Num29z3"/>
    <w:rsid w:val="004F6285"/>
  </w:style>
  <w:style w:type="character" w:customStyle="1" w:styleId="WW8Num29z4">
    <w:name w:val="WW8Num29z4"/>
    <w:rsid w:val="004F6285"/>
  </w:style>
  <w:style w:type="character" w:customStyle="1" w:styleId="WW8Num29z5">
    <w:name w:val="WW8Num29z5"/>
    <w:rsid w:val="004F6285"/>
  </w:style>
  <w:style w:type="character" w:customStyle="1" w:styleId="WW8Num29z6">
    <w:name w:val="WW8Num29z6"/>
    <w:rsid w:val="004F6285"/>
  </w:style>
  <w:style w:type="character" w:customStyle="1" w:styleId="WW8Num29z7">
    <w:name w:val="WW8Num29z7"/>
    <w:rsid w:val="004F6285"/>
  </w:style>
  <w:style w:type="character" w:customStyle="1" w:styleId="WW8Num29z8">
    <w:name w:val="WW8Num29z8"/>
    <w:rsid w:val="004F6285"/>
  </w:style>
  <w:style w:type="character" w:customStyle="1" w:styleId="WW8Num33z4">
    <w:name w:val="WW8Num33z4"/>
    <w:rsid w:val="004F6285"/>
  </w:style>
  <w:style w:type="character" w:customStyle="1" w:styleId="WW8Num33z5">
    <w:name w:val="WW8Num33z5"/>
    <w:rsid w:val="004F6285"/>
  </w:style>
  <w:style w:type="character" w:customStyle="1" w:styleId="WW8Num33z6">
    <w:name w:val="WW8Num33z6"/>
    <w:rsid w:val="004F6285"/>
  </w:style>
  <w:style w:type="character" w:customStyle="1" w:styleId="WW8Num33z7">
    <w:name w:val="WW8Num33z7"/>
    <w:rsid w:val="004F6285"/>
  </w:style>
  <w:style w:type="character" w:customStyle="1" w:styleId="WW8Num33z8">
    <w:name w:val="WW8Num33z8"/>
    <w:rsid w:val="004F6285"/>
  </w:style>
  <w:style w:type="character" w:customStyle="1" w:styleId="WW8Num38z1">
    <w:name w:val="WW8Num38z1"/>
    <w:rsid w:val="004F6285"/>
  </w:style>
  <w:style w:type="character" w:customStyle="1" w:styleId="WW8Num38z2">
    <w:name w:val="WW8Num38z2"/>
    <w:rsid w:val="004F6285"/>
  </w:style>
  <w:style w:type="character" w:customStyle="1" w:styleId="WW8Num38z3">
    <w:name w:val="WW8Num38z3"/>
    <w:rsid w:val="004F6285"/>
  </w:style>
  <w:style w:type="character" w:customStyle="1" w:styleId="WW8Num38z4">
    <w:name w:val="WW8Num38z4"/>
    <w:rsid w:val="004F6285"/>
  </w:style>
  <w:style w:type="character" w:customStyle="1" w:styleId="WW8Num38z5">
    <w:name w:val="WW8Num38z5"/>
    <w:rsid w:val="004F6285"/>
  </w:style>
  <w:style w:type="character" w:customStyle="1" w:styleId="WW8Num38z6">
    <w:name w:val="WW8Num38z6"/>
    <w:rsid w:val="004F6285"/>
  </w:style>
  <w:style w:type="character" w:customStyle="1" w:styleId="WW8Num38z7">
    <w:name w:val="WW8Num38z7"/>
    <w:rsid w:val="004F6285"/>
  </w:style>
  <w:style w:type="character" w:customStyle="1" w:styleId="WW8Num38z8">
    <w:name w:val="WW8Num38z8"/>
    <w:rsid w:val="004F6285"/>
  </w:style>
  <w:style w:type="character" w:customStyle="1" w:styleId="WW8Num39z1">
    <w:name w:val="WW8Num39z1"/>
    <w:rsid w:val="004F6285"/>
    <w:rPr>
      <w:rFonts w:eastAsia="Times New Roman" w:cs="Times New Roman"/>
      <w:b/>
    </w:rPr>
  </w:style>
  <w:style w:type="character" w:customStyle="1" w:styleId="WW8Num40z1">
    <w:name w:val="WW8Num40z1"/>
    <w:rsid w:val="004F6285"/>
  </w:style>
  <w:style w:type="character" w:customStyle="1" w:styleId="WW8Num40z2">
    <w:name w:val="WW8Num40z2"/>
    <w:rsid w:val="004F6285"/>
  </w:style>
  <w:style w:type="character" w:customStyle="1" w:styleId="WW8Num40z3">
    <w:name w:val="WW8Num40z3"/>
    <w:rsid w:val="004F6285"/>
  </w:style>
  <w:style w:type="character" w:customStyle="1" w:styleId="WW8Num40z4">
    <w:name w:val="WW8Num40z4"/>
    <w:rsid w:val="004F6285"/>
  </w:style>
  <w:style w:type="character" w:customStyle="1" w:styleId="WW8Num40z5">
    <w:name w:val="WW8Num40z5"/>
    <w:rsid w:val="004F6285"/>
  </w:style>
  <w:style w:type="character" w:customStyle="1" w:styleId="WW8Num40z6">
    <w:name w:val="WW8Num40z6"/>
    <w:rsid w:val="004F6285"/>
  </w:style>
  <w:style w:type="character" w:customStyle="1" w:styleId="WW8Num40z7">
    <w:name w:val="WW8Num40z7"/>
    <w:rsid w:val="004F6285"/>
  </w:style>
  <w:style w:type="character" w:customStyle="1" w:styleId="WW8Num40z8">
    <w:name w:val="WW8Num40z8"/>
    <w:rsid w:val="004F6285"/>
  </w:style>
  <w:style w:type="character" w:customStyle="1" w:styleId="WW8Num41z2">
    <w:name w:val="WW8Num41z2"/>
    <w:rsid w:val="004F6285"/>
    <w:rPr>
      <w:b/>
      <w:bCs/>
    </w:rPr>
  </w:style>
  <w:style w:type="character" w:customStyle="1" w:styleId="WW8Num41z3">
    <w:name w:val="WW8Num41z3"/>
    <w:rsid w:val="004F6285"/>
  </w:style>
  <w:style w:type="character" w:customStyle="1" w:styleId="WW8Num41z4">
    <w:name w:val="WW8Num41z4"/>
    <w:rsid w:val="004F6285"/>
  </w:style>
  <w:style w:type="character" w:customStyle="1" w:styleId="WW8Num41z5">
    <w:name w:val="WW8Num41z5"/>
    <w:rsid w:val="004F6285"/>
  </w:style>
  <w:style w:type="character" w:customStyle="1" w:styleId="WW8Num41z6">
    <w:name w:val="WW8Num41z6"/>
    <w:rsid w:val="004F6285"/>
  </w:style>
  <w:style w:type="character" w:customStyle="1" w:styleId="WW8Num41z7">
    <w:name w:val="WW8Num41z7"/>
    <w:rsid w:val="004F6285"/>
  </w:style>
  <w:style w:type="character" w:customStyle="1" w:styleId="WW8Num41z8">
    <w:name w:val="WW8Num41z8"/>
    <w:rsid w:val="004F6285"/>
  </w:style>
  <w:style w:type="character" w:customStyle="1" w:styleId="WW8Num42z1">
    <w:name w:val="WW8Num42z1"/>
    <w:rsid w:val="004F6285"/>
  </w:style>
  <w:style w:type="character" w:customStyle="1" w:styleId="WW8Num42z2">
    <w:name w:val="WW8Num42z2"/>
    <w:rsid w:val="004F6285"/>
  </w:style>
  <w:style w:type="character" w:customStyle="1" w:styleId="WW8Num42z3">
    <w:name w:val="WW8Num42z3"/>
    <w:rsid w:val="004F6285"/>
  </w:style>
  <w:style w:type="character" w:customStyle="1" w:styleId="WW8Num42z4">
    <w:name w:val="WW8Num42z4"/>
    <w:rsid w:val="004F6285"/>
  </w:style>
  <w:style w:type="character" w:customStyle="1" w:styleId="WW8Num42z5">
    <w:name w:val="WW8Num42z5"/>
    <w:rsid w:val="004F6285"/>
  </w:style>
  <w:style w:type="character" w:customStyle="1" w:styleId="WW8Num42z6">
    <w:name w:val="WW8Num42z6"/>
    <w:rsid w:val="004F6285"/>
  </w:style>
  <w:style w:type="character" w:customStyle="1" w:styleId="WW8Num42z7">
    <w:name w:val="WW8Num42z7"/>
    <w:rsid w:val="004F6285"/>
  </w:style>
  <w:style w:type="character" w:customStyle="1" w:styleId="WW8Num42z8">
    <w:name w:val="WW8Num42z8"/>
    <w:rsid w:val="004F6285"/>
  </w:style>
  <w:style w:type="character" w:customStyle="1" w:styleId="WW8Num43z1">
    <w:name w:val="WW8Num43z1"/>
    <w:rsid w:val="004F6285"/>
  </w:style>
  <w:style w:type="character" w:customStyle="1" w:styleId="WW8Num43z2">
    <w:name w:val="WW8Num43z2"/>
    <w:rsid w:val="004F6285"/>
  </w:style>
  <w:style w:type="character" w:customStyle="1" w:styleId="WW8Num43z3">
    <w:name w:val="WW8Num43z3"/>
    <w:rsid w:val="004F6285"/>
  </w:style>
  <w:style w:type="character" w:customStyle="1" w:styleId="WW8Num43z4">
    <w:name w:val="WW8Num43z4"/>
    <w:rsid w:val="004F6285"/>
  </w:style>
  <w:style w:type="character" w:customStyle="1" w:styleId="WW8Num43z5">
    <w:name w:val="WW8Num43z5"/>
    <w:rsid w:val="004F6285"/>
  </w:style>
  <w:style w:type="character" w:customStyle="1" w:styleId="WW8Num43z6">
    <w:name w:val="WW8Num43z6"/>
    <w:rsid w:val="004F6285"/>
  </w:style>
  <w:style w:type="character" w:customStyle="1" w:styleId="WW8Num43z7">
    <w:name w:val="WW8Num43z7"/>
    <w:rsid w:val="004F6285"/>
  </w:style>
  <w:style w:type="character" w:customStyle="1" w:styleId="WW8Num43z8">
    <w:name w:val="WW8Num43z8"/>
    <w:rsid w:val="004F6285"/>
  </w:style>
  <w:style w:type="character" w:customStyle="1" w:styleId="WW8Num44z1">
    <w:name w:val="WW8Num44z1"/>
    <w:rsid w:val="004F6285"/>
  </w:style>
  <w:style w:type="character" w:customStyle="1" w:styleId="WW8Num44z2">
    <w:name w:val="WW8Num44z2"/>
    <w:rsid w:val="004F6285"/>
  </w:style>
  <w:style w:type="character" w:customStyle="1" w:styleId="WW8Num44z3">
    <w:name w:val="WW8Num44z3"/>
    <w:rsid w:val="004F6285"/>
  </w:style>
  <w:style w:type="character" w:customStyle="1" w:styleId="WW8Num44z4">
    <w:name w:val="WW8Num44z4"/>
    <w:rsid w:val="004F6285"/>
  </w:style>
  <w:style w:type="character" w:customStyle="1" w:styleId="WW8Num44z5">
    <w:name w:val="WW8Num44z5"/>
    <w:rsid w:val="004F6285"/>
  </w:style>
  <w:style w:type="character" w:customStyle="1" w:styleId="WW8Num44z6">
    <w:name w:val="WW8Num44z6"/>
    <w:rsid w:val="004F6285"/>
  </w:style>
  <w:style w:type="character" w:customStyle="1" w:styleId="WW8Num44z7">
    <w:name w:val="WW8Num44z7"/>
    <w:rsid w:val="004F6285"/>
  </w:style>
  <w:style w:type="character" w:customStyle="1" w:styleId="WW8Num44z8">
    <w:name w:val="WW8Num44z8"/>
    <w:rsid w:val="004F6285"/>
  </w:style>
  <w:style w:type="character" w:customStyle="1" w:styleId="WW8Num45z1">
    <w:name w:val="WW8Num45z1"/>
    <w:rsid w:val="004F6285"/>
  </w:style>
  <w:style w:type="character" w:customStyle="1" w:styleId="WW8Num45z2">
    <w:name w:val="WW8Num45z2"/>
    <w:rsid w:val="004F6285"/>
    <w:rPr>
      <w:b/>
    </w:rPr>
  </w:style>
  <w:style w:type="character" w:customStyle="1" w:styleId="WW8Num45z3">
    <w:name w:val="WW8Num45z3"/>
    <w:rsid w:val="004F6285"/>
  </w:style>
  <w:style w:type="character" w:customStyle="1" w:styleId="WW8Num45z4">
    <w:name w:val="WW8Num45z4"/>
    <w:rsid w:val="004F6285"/>
  </w:style>
  <w:style w:type="character" w:customStyle="1" w:styleId="WW8Num45z5">
    <w:name w:val="WW8Num45z5"/>
    <w:rsid w:val="004F6285"/>
  </w:style>
  <w:style w:type="character" w:customStyle="1" w:styleId="WW8Num45z6">
    <w:name w:val="WW8Num45z6"/>
    <w:rsid w:val="004F6285"/>
  </w:style>
  <w:style w:type="character" w:customStyle="1" w:styleId="WW8Num45z7">
    <w:name w:val="WW8Num45z7"/>
    <w:rsid w:val="004F6285"/>
  </w:style>
  <w:style w:type="character" w:customStyle="1" w:styleId="WW8Num45z8">
    <w:name w:val="WW8Num45z8"/>
    <w:rsid w:val="004F6285"/>
  </w:style>
  <w:style w:type="character" w:customStyle="1" w:styleId="WW8Num46z1">
    <w:name w:val="WW8Num46z1"/>
    <w:rsid w:val="004F6285"/>
  </w:style>
  <w:style w:type="character" w:customStyle="1" w:styleId="WW8Num46z2">
    <w:name w:val="WW8Num46z2"/>
    <w:rsid w:val="004F6285"/>
  </w:style>
  <w:style w:type="character" w:customStyle="1" w:styleId="WW8Num46z3">
    <w:name w:val="WW8Num46z3"/>
    <w:rsid w:val="004F6285"/>
  </w:style>
  <w:style w:type="character" w:customStyle="1" w:styleId="WW8Num46z4">
    <w:name w:val="WW8Num46z4"/>
    <w:rsid w:val="004F6285"/>
  </w:style>
  <w:style w:type="character" w:customStyle="1" w:styleId="WW8Num46z5">
    <w:name w:val="WW8Num46z5"/>
    <w:rsid w:val="004F6285"/>
  </w:style>
  <w:style w:type="character" w:customStyle="1" w:styleId="WW8Num46z6">
    <w:name w:val="WW8Num46z6"/>
    <w:rsid w:val="004F6285"/>
  </w:style>
  <w:style w:type="character" w:customStyle="1" w:styleId="WW8Num46z7">
    <w:name w:val="WW8Num46z7"/>
    <w:rsid w:val="004F6285"/>
  </w:style>
  <w:style w:type="character" w:customStyle="1" w:styleId="WW8Num46z8">
    <w:name w:val="WW8Num46z8"/>
    <w:rsid w:val="004F6285"/>
  </w:style>
  <w:style w:type="character" w:customStyle="1" w:styleId="WW8Num47z1">
    <w:name w:val="WW8Num47z1"/>
    <w:rsid w:val="004F6285"/>
  </w:style>
  <w:style w:type="character" w:customStyle="1" w:styleId="WW8Num47z2">
    <w:name w:val="WW8Num47z2"/>
    <w:rsid w:val="004F6285"/>
  </w:style>
  <w:style w:type="character" w:customStyle="1" w:styleId="WW8Num47z3">
    <w:name w:val="WW8Num47z3"/>
    <w:rsid w:val="004F6285"/>
  </w:style>
  <w:style w:type="character" w:customStyle="1" w:styleId="WW8Num47z4">
    <w:name w:val="WW8Num47z4"/>
    <w:rsid w:val="004F6285"/>
  </w:style>
  <w:style w:type="character" w:customStyle="1" w:styleId="WW8Num47z5">
    <w:name w:val="WW8Num47z5"/>
    <w:rsid w:val="004F6285"/>
  </w:style>
  <w:style w:type="character" w:customStyle="1" w:styleId="WW8Num47z6">
    <w:name w:val="WW8Num47z6"/>
    <w:rsid w:val="004F6285"/>
  </w:style>
  <w:style w:type="character" w:customStyle="1" w:styleId="WW8Num47z7">
    <w:name w:val="WW8Num47z7"/>
    <w:rsid w:val="004F6285"/>
  </w:style>
  <w:style w:type="character" w:customStyle="1" w:styleId="WW8Num47z8">
    <w:name w:val="WW8Num47z8"/>
    <w:rsid w:val="004F6285"/>
  </w:style>
  <w:style w:type="character" w:customStyle="1" w:styleId="WW8Num48z1">
    <w:name w:val="WW8Num48z1"/>
    <w:rsid w:val="004F6285"/>
  </w:style>
  <w:style w:type="character" w:customStyle="1" w:styleId="WW8Num48z2">
    <w:name w:val="WW8Num48z2"/>
    <w:rsid w:val="004F6285"/>
  </w:style>
  <w:style w:type="character" w:customStyle="1" w:styleId="WW8Num48z3">
    <w:name w:val="WW8Num48z3"/>
    <w:rsid w:val="004F6285"/>
  </w:style>
  <w:style w:type="character" w:customStyle="1" w:styleId="WW8Num48z4">
    <w:name w:val="WW8Num48z4"/>
    <w:rsid w:val="004F6285"/>
  </w:style>
  <w:style w:type="character" w:customStyle="1" w:styleId="WW8Num48z5">
    <w:name w:val="WW8Num48z5"/>
    <w:rsid w:val="004F6285"/>
  </w:style>
  <w:style w:type="character" w:customStyle="1" w:styleId="WW8Num48z6">
    <w:name w:val="WW8Num48z6"/>
    <w:rsid w:val="004F6285"/>
  </w:style>
  <w:style w:type="character" w:customStyle="1" w:styleId="WW8Num48z7">
    <w:name w:val="WW8Num48z7"/>
    <w:rsid w:val="004F6285"/>
  </w:style>
  <w:style w:type="character" w:customStyle="1" w:styleId="WW8Num48z8">
    <w:name w:val="WW8Num48z8"/>
    <w:rsid w:val="004F6285"/>
  </w:style>
  <w:style w:type="character" w:customStyle="1" w:styleId="WW8Num49z2">
    <w:name w:val="WW8Num49z2"/>
    <w:rsid w:val="004F6285"/>
    <w:rPr>
      <w:b/>
      <w:bCs/>
    </w:rPr>
  </w:style>
  <w:style w:type="character" w:customStyle="1" w:styleId="WW8Num49z4">
    <w:name w:val="WW8Num49z4"/>
    <w:rsid w:val="004F6285"/>
  </w:style>
  <w:style w:type="character" w:customStyle="1" w:styleId="WW8Num49z5">
    <w:name w:val="WW8Num49z5"/>
    <w:rsid w:val="004F6285"/>
  </w:style>
  <w:style w:type="character" w:customStyle="1" w:styleId="WW8Num49z6">
    <w:name w:val="WW8Num49z6"/>
    <w:rsid w:val="004F6285"/>
  </w:style>
  <w:style w:type="character" w:customStyle="1" w:styleId="WW8Num49z7">
    <w:name w:val="WW8Num49z7"/>
    <w:rsid w:val="004F6285"/>
  </w:style>
  <w:style w:type="character" w:customStyle="1" w:styleId="WW8Num49z8">
    <w:name w:val="WW8Num49z8"/>
    <w:rsid w:val="004F6285"/>
  </w:style>
  <w:style w:type="character" w:customStyle="1" w:styleId="WW8Num51z1">
    <w:name w:val="WW8Num51z1"/>
    <w:rsid w:val="004F6285"/>
  </w:style>
  <w:style w:type="character" w:customStyle="1" w:styleId="WW8Num51z2">
    <w:name w:val="WW8Num51z2"/>
    <w:rsid w:val="004F6285"/>
  </w:style>
  <w:style w:type="character" w:customStyle="1" w:styleId="WW8Num51z3">
    <w:name w:val="WW8Num51z3"/>
    <w:rsid w:val="004F6285"/>
  </w:style>
  <w:style w:type="character" w:customStyle="1" w:styleId="WW8Num51z4">
    <w:name w:val="WW8Num51z4"/>
    <w:rsid w:val="004F6285"/>
  </w:style>
  <w:style w:type="character" w:customStyle="1" w:styleId="WW8Num51z5">
    <w:name w:val="WW8Num51z5"/>
    <w:rsid w:val="004F6285"/>
  </w:style>
  <w:style w:type="character" w:customStyle="1" w:styleId="WW8Num51z6">
    <w:name w:val="WW8Num51z6"/>
    <w:rsid w:val="004F6285"/>
  </w:style>
  <w:style w:type="character" w:customStyle="1" w:styleId="WW8Num51z7">
    <w:name w:val="WW8Num51z7"/>
    <w:rsid w:val="004F6285"/>
  </w:style>
  <w:style w:type="character" w:customStyle="1" w:styleId="WW8Num51z8">
    <w:name w:val="WW8Num51z8"/>
    <w:rsid w:val="004F6285"/>
  </w:style>
  <w:style w:type="character" w:customStyle="1" w:styleId="WW8Num52z2">
    <w:name w:val="WW8Num52z2"/>
    <w:rsid w:val="004F6285"/>
    <w:rPr>
      <w:b/>
      <w:bCs/>
    </w:rPr>
  </w:style>
  <w:style w:type="character" w:customStyle="1" w:styleId="WW8Num52z3">
    <w:name w:val="WW8Num52z3"/>
    <w:rsid w:val="004F6285"/>
  </w:style>
  <w:style w:type="character" w:customStyle="1" w:styleId="WW8Num52z4">
    <w:name w:val="WW8Num52z4"/>
    <w:rsid w:val="004F6285"/>
  </w:style>
  <w:style w:type="character" w:customStyle="1" w:styleId="WW8Num52z5">
    <w:name w:val="WW8Num52z5"/>
    <w:rsid w:val="004F6285"/>
  </w:style>
  <w:style w:type="character" w:customStyle="1" w:styleId="WW8Num52z6">
    <w:name w:val="WW8Num52z6"/>
    <w:rsid w:val="004F6285"/>
  </w:style>
  <w:style w:type="character" w:customStyle="1" w:styleId="WW8Num52z7">
    <w:name w:val="WW8Num52z7"/>
    <w:rsid w:val="004F6285"/>
  </w:style>
  <w:style w:type="character" w:customStyle="1" w:styleId="WW8Num52z8">
    <w:name w:val="WW8Num52z8"/>
    <w:rsid w:val="004F6285"/>
  </w:style>
  <w:style w:type="character" w:customStyle="1" w:styleId="highlight">
    <w:name w:val="highlight"/>
    <w:rsid w:val="004F6285"/>
  </w:style>
  <w:style w:type="paragraph" w:customStyle="1" w:styleId="CorpodetextobodytextbtbodytesxcontentsTextoindependientebt1bodytext1bodytesx1bt2bodytext2bodytesx2bt3bodytext3bodytesx3bt4bodytext4bodytesx4contents1Textoindependiente1bt5bodytext5bodytesx5bt6bodytext6bodytesx">
    <w:name w:val="Corpo de texto.body text.bt.body tesx.contents.Texto independiente.bt1.body text1.body tesx1.bt2.body text2.body tesx2.bt3.body text3.body tesx3.bt4.body text4.body tesx4.contents1.Texto independiente1.bt5.body text5.body tesx5.bt6.body text6.body tesx"/>
    <w:basedOn w:val="Normal"/>
    <w:rsid w:val="004F6285"/>
    <w:pPr>
      <w:suppressAutoHyphens/>
      <w:jc w:val="both"/>
    </w:pPr>
    <w:rPr>
      <w:sz w:val="22"/>
      <w:szCs w:val="20"/>
      <w:lang w:eastAsia="zh-CN"/>
    </w:rPr>
  </w:style>
  <w:style w:type="paragraph" w:customStyle="1" w:styleId="aaablocoaaa">
    <w:name w:val="aaablocoaaa"/>
    <w:basedOn w:val="Normal"/>
    <w:rsid w:val="004F6285"/>
    <w:pPr>
      <w:tabs>
        <w:tab w:val="left" w:pos="900"/>
      </w:tabs>
      <w:suppressAutoHyphens/>
      <w:spacing w:line="320" w:lineRule="exact"/>
      <w:jc w:val="both"/>
    </w:pPr>
    <w:rPr>
      <w:rFonts w:ascii="Arial" w:hAnsi="Arial" w:cs="Arial"/>
      <w:color w:val="000000"/>
      <w:lang w:eastAsia="zh-CN"/>
    </w:rPr>
  </w:style>
  <w:style w:type="paragraph" w:customStyle="1" w:styleId="WW-Corpodetexto21">
    <w:name w:val="WW-Corpo de texto 21"/>
    <w:basedOn w:val="Normal"/>
    <w:rsid w:val="004F6285"/>
    <w:pPr>
      <w:widowControl w:val="0"/>
      <w:suppressAutoHyphens/>
      <w:spacing w:line="200" w:lineRule="atLeast"/>
      <w:jc w:val="both"/>
    </w:pPr>
    <w:rPr>
      <w:rFonts w:ascii="Bookman Old Style" w:hAnsi="Bookman Old Style" w:cs="Bookman Old Style"/>
      <w:lang w:eastAsia="zh-CN"/>
    </w:rPr>
  </w:style>
  <w:style w:type="table" w:customStyle="1" w:styleId="NormalTable0">
    <w:name w:val="Normal Table0"/>
    <w:uiPriority w:val="2"/>
    <w:semiHidden/>
    <w:unhideWhenUsed/>
    <w:qFormat/>
    <w:rsid w:val="0053621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gkelc">
    <w:name w:val="hgkelc"/>
    <w:rsid w:val="00536214"/>
  </w:style>
  <w:style w:type="character" w:customStyle="1" w:styleId="DefaultParagraphFont0">
    <w:name w:val="Default Paragraph Font0"/>
    <w:rsid w:val="004A7114"/>
  </w:style>
  <w:style w:type="paragraph" w:customStyle="1" w:styleId="BalloonText0">
    <w:name w:val="Balloon Text0"/>
    <w:basedOn w:val="Normal"/>
    <w:semiHidden/>
    <w:rsid w:val="004A7114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paragrafonumeradonivel2">
    <w:name w:val="paragrafo_numerado_nivel2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paragraph" w:customStyle="1" w:styleId="paragrafonumeradonivel3">
    <w:name w:val="paragrafo_numerado_nivel3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paragraph" w:customStyle="1" w:styleId="itemalinealetra">
    <w:name w:val="item_alinea_letra"/>
    <w:basedOn w:val="Normal"/>
    <w:rsid w:val="004A7114"/>
    <w:pPr>
      <w:spacing w:before="100" w:beforeAutospacing="1" w:after="100" w:afterAutospacing="1"/>
    </w:pPr>
    <w:rPr>
      <w:lang w:val="en-US" w:eastAsia="en-US"/>
    </w:rPr>
  </w:style>
  <w:style w:type="table" w:customStyle="1" w:styleId="NormalTable01">
    <w:name w:val="Normal Table01"/>
    <w:uiPriority w:val="2"/>
    <w:semiHidden/>
    <w:unhideWhenUsed/>
    <w:qFormat/>
    <w:rsid w:val="004A7114"/>
    <w:pPr>
      <w:widowControl w:val="0"/>
      <w:autoSpaceDE w:val="0"/>
      <w:autoSpaceDN w:val="0"/>
    </w:pPr>
    <w:rPr>
      <w:rFonts w:ascii="Calibri" w:eastAsia="Calibri" w:hAnsi="Calibri" w:cs="Arial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epargpadro9">
    <w:name w:val="Fonte parág. padrão9"/>
    <w:rsid w:val="0060379A"/>
  </w:style>
  <w:style w:type="paragraph" w:customStyle="1" w:styleId="Corpodetexto34">
    <w:name w:val="Corpo de texto 34"/>
    <w:basedOn w:val="Normal"/>
    <w:rsid w:val="0060379A"/>
    <w:rPr>
      <w:b/>
    </w:rPr>
  </w:style>
  <w:style w:type="paragraph" w:customStyle="1" w:styleId="Recuodecorpodetexto23">
    <w:name w:val="Recuo de corpo de texto 23"/>
    <w:basedOn w:val="Normal"/>
    <w:rsid w:val="0060379A"/>
    <w:pPr>
      <w:spacing w:after="120" w:line="480" w:lineRule="auto"/>
      <w:ind w:left="283"/>
    </w:pPr>
  </w:style>
  <w:style w:type="paragraph" w:customStyle="1" w:styleId="Textodebalo2">
    <w:name w:val="Texto de balão2"/>
    <w:basedOn w:val="Normal"/>
    <w:rsid w:val="0060379A"/>
    <w:pPr>
      <w:spacing w:line="100" w:lineRule="atLeast"/>
    </w:pPr>
    <w:rPr>
      <w:kern w:val="1"/>
      <w:lang w:eastAsia="ar-SA"/>
    </w:rPr>
  </w:style>
  <w:style w:type="paragraph" w:customStyle="1" w:styleId="Corpodetexto24">
    <w:name w:val="Corpo de texto 24"/>
    <w:basedOn w:val="Normal"/>
    <w:rsid w:val="0060379A"/>
    <w:pPr>
      <w:widowControl w:val="0"/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MenoPendente4">
    <w:name w:val="Menção Pendente4"/>
    <w:uiPriority w:val="99"/>
    <w:semiHidden/>
    <w:unhideWhenUsed/>
    <w:rsid w:val="0060379A"/>
    <w:rPr>
      <w:color w:val="808080"/>
      <w:shd w:val="clear" w:color="auto" w:fill="E6E6E6"/>
    </w:rPr>
  </w:style>
  <w:style w:type="character" w:customStyle="1" w:styleId="Meno2">
    <w:name w:val="Menção2"/>
    <w:uiPriority w:val="99"/>
    <w:semiHidden/>
    <w:unhideWhenUsed/>
    <w:rsid w:val="0060379A"/>
    <w:rPr>
      <w:color w:val="2B579A"/>
      <w:shd w:val="clear" w:color="auto" w:fill="E6E6E6"/>
    </w:rPr>
  </w:style>
  <w:style w:type="character" w:customStyle="1" w:styleId="MenoPendente5">
    <w:name w:val="Menção Pendente5"/>
    <w:uiPriority w:val="47"/>
    <w:rsid w:val="0060379A"/>
    <w:rPr>
      <w:color w:val="808080"/>
      <w:shd w:val="clear" w:color="auto" w:fill="E6E6E6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9E18B2"/>
    <w:rPr>
      <w:color w:val="605E5C"/>
      <w:shd w:val="clear" w:color="auto" w:fill="E1DFDD"/>
    </w:rPr>
  </w:style>
  <w:style w:type="paragraph" w:customStyle="1" w:styleId="Corpodetexto35">
    <w:name w:val="Corpo de texto 35"/>
    <w:basedOn w:val="Normal"/>
    <w:rsid w:val="00D86FE9"/>
    <w:pPr>
      <w:widowControl w:val="0"/>
      <w:suppressAutoHyphens/>
    </w:pPr>
    <w:rPr>
      <w:rFonts w:eastAsia="Lucida Sans Unicode"/>
      <w:b/>
      <w:lang w:eastAsia="zh-CN" w:bidi="pt-BR"/>
    </w:rPr>
  </w:style>
  <w:style w:type="numbering" w:customStyle="1" w:styleId="WWNum31">
    <w:name w:val="WWNum31"/>
    <w:rsid w:val="00852887"/>
    <w:pPr>
      <w:numPr>
        <w:numId w:val="4"/>
      </w:numPr>
    </w:pPr>
  </w:style>
  <w:style w:type="numbering" w:customStyle="1" w:styleId="Estilo21">
    <w:name w:val="Estilo21"/>
    <w:uiPriority w:val="99"/>
    <w:rsid w:val="00852887"/>
    <w:pPr>
      <w:numPr>
        <w:numId w:val="21"/>
      </w:numPr>
    </w:pPr>
  </w:style>
  <w:style w:type="numbering" w:customStyle="1" w:styleId="WWNum11">
    <w:name w:val="WWNum11"/>
    <w:basedOn w:val="Semlista"/>
    <w:rsid w:val="00852887"/>
    <w:pPr>
      <w:numPr>
        <w:numId w:val="7"/>
      </w:numPr>
    </w:pPr>
  </w:style>
  <w:style w:type="table" w:customStyle="1" w:styleId="TableNormal2">
    <w:name w:val="Table Normal2"/>
    <w:rsid w:val="0085288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921">
    <w:name w:val="WW8Num921"/>
    <w:basedOn w:val="Semlista"/>
    <w:rsid w:val="00852887"/>
    <w:pPr>
      <w:numPr>
        <w:numId w:val="10"/>
      </w:numPr>
    </w:pPr>
  </w:style>
  <w:style w:type="numbering" w:customStyle="1" w:styleId="WW8Num41">
    <w:name w:val="WW8Num41"/>
    <w:basedOn w:val="Semlista"/>
    <w:rsid w:val="00852887"/>
    <w:pPr>
      <w:numPr>
        <w:numId w:val="11"/>
      </w:numPr>
    </w:pPr>
  </w:style>
  <w:style w:type="numbering" w:customStyle="1" w:styleId="Lista11">
    <w:name w:val="Lista11"/>
    <w:basedOn w:val="Semlista"/>
    <w:rsid w:val="00852887"/>
    <w:pPr>
      <w:numPr>
        <w:numId w:val="13"/>
      </w:numPr>
    </w:pPr>
  </w:style>
  <w:style w:type="paragraph" w:customStyle="1" w:styleId="LO-Normal">
    <w:name w:val="LO-Normal"/>
    <w:rsid w:val="00852887"/>
    <w:pPr>
      <w:widowControl w:val="0"/>
      <w:suppressAutoHyphens/>
      <w:textAlignment w:val="baseline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EPTabela">
    <w:name w:val="EP Tabela"/>
    <w:basedOn w:val="LO-Normal"/>
    <w:rsid w:val="00852887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LO-Normal"/>
    <w:rsid w:val="00852887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customStyle="1" w:styleId="PPM-Nvel1">
    <w:name w:val="PPM - Nível 1"/>
    <w:rsid w:val="00852887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51"/>
      </w:tabs>
      <w:spacing w:before="120" w:after="120"/>
      <w:ind w:left="360" w:hanging="360"/>
      <w:jc w:val="both"/>
    </w:pPr>
    <w:rPr>
      <w:rFonts w:eastAsia="Arial Unicode MS" w:hAnsi="Arial Unicode MS" w:cs="Arial Unicode MS"/>
      <w:b/>
      <w:bCs/>
      <w:color w:val="000000"/>
      <w:sz w:val="24"/>
      <w:szCs w:val="24"/>
      <w:u w:color="000000"/>
      <w:bdr w:val="nil"/>
      <w:lang w:val="pt-PT" w:eastAsia="en-US"/>
    </w:rPr>
  </w:style>
  <w:style w:type="character" w:customStyle="1" w:styleId="Fontepargpadro100">
    <w:name w:val="Fonte parág. padrão10"/>
    <w:rsid w:val="00A07261"/>
  </w:style>
  <w:style w:type="paragraph" w:customStyle="1" w:styleId="Recuodecorpodetexto24">
    <w:name w:val="Recuo de corpo de texto 24"/>
    <w:basedOn w:val="Normal"/>
    <w:rsid w:val="00A07261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2424-1C57-47AF-887D-55258E1B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1307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COMISSÃO DE LICITAÇÃO DO COFEN</vt:lpstr>
    </vt:vector>
  </TitlesOfParts>
  <Company>Conselho Federal de Enfermagem</Company>
  <LinksUpToDate>false</LinksUpToDate>
  <CharactersWithSpaces>8350</CharactersWithSpaces>
  <SharedDoc>false</SharedDoc>
  <HLinks>
    <vt:vector size="54" baseType="variant">
      <vt:variant>
        <vt:i4>2359403</vt:i4>
      </vt:variant>
      <vt:variant>
        <vt:i4>21</vt:i4>
      </vt:variant>
      <vt:variant>
        <vt:i4>0</vt:i4>
      </vt:variant>
      <vt:variant>
        <vt:i4>5</vt:i4>
      </vt:variant>
      <vt:variant>
        <vt:lpwstr>http://www.comprasnet.gov.br/legislacao</vt:lpwstr>
      </vt:variant>
      <vt:variant>
        <vt:lpwstr/>
      </vt:variant>
      <vt:variant>
        <vt:i4>2359403</vt:i4>
      </vt:variant>
      <vt:variant>
        <vt:i4>18</vt:i4>
      </vt:variant>
      <vt:variant>
        <vt:i4>0</vt:i4>
      </vt:variant>
      <vt:variant>
        <vt:i4>5</vt:i4>
      </vt:variant>
      <vt:variant>
        <vt:lpwstr>http://www.comprasnet.gov.br/legislacao</vt:lpwstr>
      </vt:variant>
      <vt:variant>
        <vt:lpwstr/>
      </vt:variant>
      <vt:variant>
        <vt:i4>1835079</vt:i4>
      </vt:variant>
      <vt:variant>
        <vt:i4>15</vt:i4>
      </vt:variant>
      <vt:variant>
        <vt:i4>0</vt:i4>
      </vt:variant>
      <vt:variant>
        <vt:i4>5</vt:i4>
      </vt:variant>
      <vt:variant>
        <vt:lpwstr>http://www.cofen.gov.br/</vt:lpwstr>
      </vt:variant>
      <vt:variant>
        <vt:lpwstr/>
      </vt:variant>
      <vt:variant>
        <vt:i4>2883682</vt:i4>
      </vt:variant>
      <vt:variant>
        <vt:i4>12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4980825</vt:i4>
      </vt:variant>
      <vt:variant>
        <vt:i4>9</vt:i4>
      </vt:variant>
      <vt:variant>
        <vt:i4>0</vt:i4>
      </vt:variant>
      <vt:variant>
        <vt:i4>5</vt:i4>
      </vt:variant>
      <vt:variant>
        <vt:lpwstr>http://www.cofen.gov.br/categoria/licitacoes</vt:lpwstr>
      </vt:variant>
      <vt:variant>
        <vt:lpwstr/>
      </vt:variant>
      <vt:variant>
        <vt:i4>4718639</vt:i4>
      </vt:variant>
      <vt:variant>
        <vt:i4>6</vt:i4>
      </vt:variant>
      <vt:variant>
        <vt:i4>0</vt:i4>
      </vt:variant>
      <vt:variant>
        <vt:i4>5</vt:i4>
      </vt:variant>
      <vt:variant>
        <vt:lpwstr>mailto:licitacoes@cofen.gov.br</vt:lpwstr>
      </vt:variant>
      <vt:variant>
        <vt:lpwstr/>
      </vt:variant>
      <vt:variant>
        <vt:i4>4718639</vt:i4>
      </vt:variant>
      <vt:variant>
        <vt:i4>3</vt:i4>
      </vt:variant>
      <vt:variant>
        <vt:i4>0</vt:i4>
      </vt:variant>
      <vt:variant>
        <vt:i4>5</vt:i4>
      </vt:variant>
      <vt:variant>
        <vt:lpwstr>mailto:licitacoes@cofen.gov.br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http://www.cofen.gov.br/categoria/licitacoes</vt:lpwstr>
      </vt:variant>
      <vt:variant>
        <vt:lpwstr/>
      </vt:variant>
      <vt:variant>
        <vt:i4>8323120</vt:i4>
      </vt:variant>
      <vt:variant>
        <vt:i4>0</vt:i4>
      </vt:variant>
      <vt:variant>
        <vt:i4>0</vt:i4>
      </vt:variant>
      <vt:variant>
        <vt:i4>5</vt:i4>
      </vt:variant>
      <vt:variant>
        <vt:lpwstr>http://www.portalcofen.gov.br/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COMISSÃO DE LICITAÇÃO DO COFEN</dc:title>
  <dc:subject/>
  <dc:creator>ifernandes</dc:creator>
  <cp:keywords/>
  <cp:lastModifiedBy>Emmanoel Cambuí Colonnezi</cp:lastModifiedBy>
  <cp:revision>2</cp:revision>
  <cp:lastPrinted>2022-10-17T13:53:00Z</cp:lastPrinted>
  <dcterms:created xsi:type="dcterms:W3CDTF">2022-11-01T13:22:00Z</dcterms:created>
  <dcterms:modified xsi:type="dcterms:W3CDTF">2022-11-01T13:22:00Z</dcterms:modified>
</cp:coreProperties>
</file>